
<file path=[Content_Types].xml><?xml version="1.0" encoding="utf-8"?>
<Types xmlns="http://schemas.openxmlformats.org/package/2006/content-types">
  <Default Extension="xml" ContentType="application/xml"/>
  <Default Extension="jpeg" ContentType="image/jpeg"/>
  <Default Extension="png" ContentType="image/png"/>
  <Default Extension="gif" ContentType="image/gif"/>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7B97A0" w14:textId="77777777" w:rsidR="007A4CA9" w:rsidRPr="00AD0324" w:rsidRDefault="007A4CA9" w:rsidP="007A4CA9">
      <w:pPr>
        <w:ind w:left="-1260" w:right="-900"/>
        <w:rPr>
          <w:rFonts w:ascii="Baskerville" w:hAnsi="Baskerville" w:cs="Baskerville"/>
          <w:b/>
          <w:sz w:val="28"/>
          <w:szCs w:val="28"/>
          <w:u w:val="single"/>
        </w:rPr>
      </w:pPr>
      <w:r w:rsidRPr="00AD0324">
        <w:rPr>
          <w:rFonts w:ascii="Baskerville" w:hAnsi="Baskerville" w:cs="Baskerville"/>
          <w:b/>
          <w:sz w:val="28"/>
          <w:szCs w:val="28"/>
          <w:u w:val="single"/>
        </w:rPr>
        <w:t>Unit F</w:t>
      </w:r>
      <w:r>
        <w:rPr>
          <w:rFonts w:ascii="Baskerville" w:hAnsi="Baskerville" w:cs="Baskerville"/>
          <w:b/>
          <w:sz w:val="28"/>
          <w:szCs w:val="28"/>
          <w:u w:val="single"/>
        </w:rPr>
        <w:t>ive</w:t>
      </w:r>
      <w:r w:rsidRPr="00AD0324">
        <w:rPr>
          <w:rFonts w:ascii="Baskerville" w:hAnsi="Baskerville" w:cs="Baskerville"/>
          <w:b/>
          <w:sz w:val="28"/>
          <w:szCs w:val="28"/>
          <w:u w:val="single"/>
        </w:rPr>
        <w:t>:  Sexually Transmitted Infections and HIV/AIDS</w:t>
      </w:r>
    </w:p>
    <w:p w14:paraId="6974B1A9" w14:textId="77777777" w:rsidR="007A4CA9" w:rsidRPr="00AD0324" w:rsidRDefault="007A4CA9" w:rsidP="007A4CA9">
      <w:pPr>
        <w:ind w:left="-1260" w:right="-900"/>
        <w:rPr>
          <w:rFonts w:ascii="Baskerville" w:hAnsi="Baskerville" w:cs="Baskerville"/>
          <w:b/>
          <w:sz w:val="28"/>
          <w:szCs w:val="28"/>
          <w:u w:val="single"/>
        </w:rPr>
      </w:pPr>
    </w:p>
    <w:p w14:paraId="3CD086BF" w14:textId="77777777" w:rsidR="007A4CA9" w:rsidRPr="00AD0324" w:rsidRDefault="007A4CA9" w:rsidP="007A4CA9">
      <w:pPr>
        <w:ind w:left="-1260" w:right="-900"/>
        <w:rPr>
          <w:rFonts w:ascii="Baskerville" w:hAnsi="Baskerville" w:cs="Baskerville"/>
          <w:b/>
          <w:sz w:val="28"/>
          <w:szCs w:val="28"/>
          <w:u w:val="single"/>
        </w:rPr>
      </w:pPr>
      <w:r w:rsidRPr="00AD0324">
        <w:rPr>
          <w:rFonts w:ascii="Baskerville" w:hAnsi="Baskerville" w:cs="Baskerville"/>
          <w:b/>
          <w:sz w:val="28"/>
          <w:szCs w:val="28"/>
          <w:u w:val="single"/>
        </w:rPr>
        <w:t>Name</w:t>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r w:rsidRPr="00AD0324">
        <w:rPr>
          <w:rFonts w:ascii="Baskerville" w:hAnsi="Baskerville" w:cs="Baskerville"/>
          <w:b/>
          <w:sz w:val="28"/>
          <w:szCs w:val="28"/>
          <w:u w:val="single"/>
        </w:rPr>
        <w:tab/>
      </w:r>
    </w:p>
    <w:p w14:paraId="26CE2BE0" w14:textId="77777777" w:rsidR="007A4CA9" w:rsidRPr="00AD0324" w:rsidRDefault="007A4CA9" w:rsidP="007A4CA9">
      <w:pPr>
        <w:rPr>
          <w:rFonts w:ascii="Baskerville" w:hAnsi="Baskerville" w:cs="Baskerville"/>
          <w:sz w:val="28"/>
          <w:szCs w:val="28"/>
        </w:rPr>
      </w:pPr>
    </w:p>
    <w:p w14:paraId="4E75E5B9" w14:textId="77777777" w:rsidR="007A4CA9" w:rsidRPr="00AD0324" w:rsidRDefault="007A4CA9" w:rsidP="007A4CA9">
      <w:pPr>
        <w:ind w:left="-1260"/>
        <w:rPr>
          <w:rFonts w:ascii="Baskerville" w:hAnsi="Baskerville" w:cs="Baskerville"/>
          <w:b/>
          <w:sz w:val="28"/>
          <w:szCs w:val="28"/>
        </w:rPr>
      </w:pPr>
      <w:r w:rsidRPr="00AD0324">
        <w:rPr>
          <w:rFonts w:ascii="Baskerville" w:hAnsi="Baskerville" w:cs="Baskerville"/>
          <w:b/>
          <w:sz w:val="28"/>
          <w:szCs w:val="28"/>
        </w:rPr>
        <w:t>Unit Objectives:</w:t>
      </w:r>
    </w:p>
    <w:p w14:paraId="1BFAD0A3" w14:textId="77777777" w:rsidR="007A4CA9" w:rsidRPr="00AD0324" w:rsidRDefault="007A4CA9" w:rsidP="007A4CA9">
      <w:pPr>
        <w:ind w:left="-1260" w:right="-630" w:firstLine="1170"/>
        <w:rPr>
          <w:rFonts w:ascii="Baskerville" w:hAnsi="Baskerville" w:cs="Baskerville"/>
          <w:sz w:val="26"/>
          <w:szCs w:val="26"/>
        </w:rPr>
      </w:pPr>
      <w:r w:rsidRPr="00AD0324">
        <w:rPr>
          <w:rFonts w:ascii="Baskerville" w:hAnsi="Baskerville" w:cs="Baskerville"/>
          <w:sz w:val="28"/>
          <w:szCs w:val="28"/>
        </w:rPr>
        <w:t xml:space="preserve">1.  </w:t>
      </w:r>
      <w:r w:rsidRPr="00AD0324">
        <w:rPr>
          <w:rFonts w:ascii="Baskerville" w:hAnsi="Baskerville" w:cs="Baskerville"/>
          <w:sz w:val="28"/>
          <w:szCs w:val="28"/>
        </w:rPr>
        <w:tab/>
      </w:r>
      <w:r w:rsidRPr="00AD0324">
        <w:rPr>
          <w:rFonts w:ascii="Baskerville" w:hAnsi="Baskerville" w:cs="Baskerville"/>
          <w:sz w:val="26"/>
          <w:szCs w:val="26"/>
        </w:rPr>
        <w:t>To identify the most common STI’s</w:t>
      </w:r>
    </w:p>
    <w:p w14:paraId="0022BC4F" w14:textId="77777777" w:rsidR="007A4CA9" w:rsidRPr="00AD0324" w:rsidRDefault="007A4CA9" w:rsidP="007A4CA9">
      <w:pPr>
        <w:ind w:left="-1260" w:firstLine="1170"/>
        <w:rPr>
          <w:rFonts w:ascii="Baskerville" w:hAnsi="Baskerville" w:cs="Baskerville"/>
          <w:sz w:val="26"/>
          <w:szCs w:val="26"/>
        </w:rPr>
      </w:pPr>
      <w:r w:rsidRPr="00AD0324">
        <w:rPr>
          <w:rFonts w:ascii="Baskerville" w:hAnsi="Baskerville" w:cs="Baskerville"/>
          <w:sz w:val="26"/>
          <w:szCs w:val="26"/>
        </w:rPr>
        <w:t xml:space="preserve">2.  </w:t>
      </w:r>
      <w:r w:rsidRPr="00AD0324">
        <w:rPr>
          <w:rFonts w:ascii="Baskerville" w:hAnsi="Baskerville" w:cs="Baskerville"/>
          <w:sz w:val="26"/>
          <w:szCs w:val="26"/>
        </w:rPr>
        <w:tab/>
        <w:t>To explain how each STI is transmitted</w:t>
      </w:r>
    </w:p>
    <w:p w14:paraId="4F9ED3ED" w14:textId="77777777" w:rsidR="007A4CA9" w:rsidRPr="00AD0324" w:rsidRDefault="007A4CA9" w:rsidP="007A4CA9">
      <w:pPr>
        <w:ind w:left="720" w:right="-720" w:hanging="810"/>
        <w:rPr>
          <w:rFonts w:ascii="Baskerville" w:hAnsi="Baskerville" w:cs="Baskerville"/>
          <w:sz w:val="26"/>
          <w:szCs w:val="26"/>
        </w:rPr>
      </w:pPr>
      <w:r w:rsidRPr="00AD0324">
        <w:rPr>
          <w:rFonts w:ascii="Baskerville" w:hAnsi="Baskerville" w:cs="Baskerville"/>
          <w:sz w:val="26"/>
          <w:szCs w:val="26"/>
        </w:rPr>
        <w:t xml:space="preserve">3.  </w:t>
      </w:r>
      <w:r w:rsidRPr="00AD0324">
        <w:rPr>
          <w:rFonts w:ascii="Baskerville" w:hAnsi="Baskerville" w:cs="Baskerville"/>
          <w:sz w:val="26"/>
          <w:szCs w:val="26"/>
        </w:rPr>
        <w:tab/>
        <w:t>To understand common signs and symptoms for each STI and how each is typically treated</w:t>
      </w:r>
    </w:p>
    <w:p w14:paraId="1B3511E7" w14:textId="77777777" w:rsidR="007A4CA9" w:rsidRPr="00AD0324" w:rsidRDefault="007A4CA9" w:rsidP="007A4CA9">
      <w:pPr>
        <w:ind w:left="-1260" w:firstLine="1170"/>
        <w:rPr>
          <w:rFonts w:ascii="Baskerville" w:hAnsi="Baskerville" w:cs="Baskerville"/>
          <w:sz w:val="26"/>
          <w:szCs w:val="26"/>
        </w:rPr>
      </w:pPr>
      <w:r w:rsidRPr="00AD0324">
        <w:rPr>
          <w:rFonts w:ascii="Baskerville" w:hAnsi="Baskerville" w:cs="Baskerville"/>
          <w:sz w:val="26"/>
          <w:szCs w:val="26"/>
        </w:rPr>
        <w:t>4.</w:t>
      </w:r>
      <w:r w:rsidRPr="00AD0324">
        <w:rPr>
          <w:rFonts w:ascii="Baskerville" w:hAnsi="Baskerville" w:cs="Baskerville"/>
          <w:sz w:val="26"/>
          <w:szCs w:val="26"/>
        </w:rPr>
        <w:tab/>
        <w:t xml:space="preserve">To examine various methods for protecting against </w:t>
      </w:r>
      <w:r>
        <w:rPr>
          <w:rFonts w:ascii="Baskerville" w:hAnsi="Baskerville" w:cs="Baskerville"/>
          <w:sz w:val="26"/>
          <w:szCs w:val="26"/>
        </w:rPr>
        <w:t xml:space="preserve">and preventing </w:t>
      </w:r>
      <w:r w:rsidRPr="00AD0324">
        <w:rPr>
          <w:rFonts w:ascii="Baskerville" w:hAnsi="Baskerville" w:cs="Baskerville"/>
          <w:sz w:val="26"/>
          <w:szCs w:val="26"/>
        </w:rPr>
        <w:t>STI’s</w:t>
      </w:r>
    </w:p>
    <w:p w14:paraId="5DFC94DF" w14:textId="77777777" w:rsidR="007A4CA9" w:rsidRDefault="007A4CA9" w:rsidP="007A4CA9">
      <w:pPr>
        <w:ind w:left="-1260" w:firstLine="1170"/>
        <w:rPr>
          <w:rFonts w:ascii="Baskerville" w:hAnsi="Baskerville" w:cs="Baskerville"/>
          <w:sz w:val="26"/>
          <w:szCs w:val="26"/>
        </w:rPr>
      </w:pPr>
      <w:r w:rsidRPr="00AD0324">
        <w:rPr>
          <w:rFonts w:ascii="Baskerville" w:hAnsi="Baskerville" w:cs="Baskerville"/>
          <w:sz w:val="26"/>
          <w:szCs w:val="26"/>
        </w:rPr>
        <w:t>5.</w:t>
      </w:r>
      <w:r w:rsidRPr="00AD0324">
        <w:rPr>
          <w:rFonts w:ascii="Baskerville" w:hAnsi="Baskerville" w:cs="Baskerville"/>
          <w:sz w:val="26"/>
          <w:szCs w:val="26"/>
        </w:rPr>
        <w:tab/>
        <w:t>To discuss physical, mental and social repercussions of having an STI</w:t>
      </w:r>
    </w:p>
    <w:p w14:paraId="3DE81391" w14:textId="77777777" w:rsidR="007A4CA9" w:rsidRDefault="007A4CA9" w:rsidP="007A4CA9">
      <w:pPr>
        <w:ind w:left="-1260" w:firstLine="1170"/>
        <w:rPr>
          <w:rFonts w:ascii="Baskerville" w:hAnsi="Baskerville" w:cs="Baskerville"/>
          <w:sz w:val="26"/>
          <w:szCs w:val="26"/>
        </w:rPr>
      </w:pPr>
      <w:r>
        <w:rPr>
          <w:rFonts w:ascii="Baskerville" w:hAnsi="Baskerville" w:cs="Baskerville"/>
          <w:sz w:val="26"/>
          <w:szCs w:val="26"/>
        </w:rPr>
        <w:t xml:space="preserve">6. </w:t>
      </w:r>
      <w:r>
        <w:rPr>
          <w:rFonts w:ascii="Baskerville" w:hAnsi="Baskerville" w:cs="Baskerville"/>
          <w:sz w:val="26"/>
          <w:szCs w:val="26"/>
        </w:rPr>
        <w:tab/>
        <w:t>To explain who should get tested for STI’s, where to get tested and what it involves</w:t>
      </w:r>
    </w:p>
    <w:p w14:paraId="0B437261" w14:textId="77777777" w:rsidR="007A4CA9" w:rsidRPr="00AD0324" w:rsidRDefault="007A4CA9" w:rsidP="007A4CA9">
      <w:pPr>
        <w:ind w:left="-1260" w:firstLine="1170"/>
        <w:rPr>
          <w:rFonts w:ascii="Baskerville" w:hAnsi="Baskerville" w:cs="Baskerville"/>
          <w:sz w:val="26"/>
          <w:szCs w:val="26"/>
        </w:rPr>
      </w:pPr>
      <w:r>
        <w:rPr>
          <w:rFonts w:ascii="Baskerville" w:hAnsi="Baskerville" w:cs="Baskerville"/>
          <w:sz w:val="26"/>
          <w:szCs w:val="26"/>
        </w:rPr>
        <w:t xml:space="preserve">7. </w:t>
      </w:r>
      <w:r>
        <w:rPr>
          <w:rFonts w:ascii="Baskerville" w:hAnsi="Baskerville" w:cs="Baskerville"/>
          <w:sz w:val="26"/>
          <w:szCs w:val="26"/>
        </w:rPr>
        <w:tab/>
        <w:t>To create a “How to Guide” for talking to a partner about STI’s</w:t>
      </w:r>
    </w:p>
    <w:p w14:paraId="35879867" w14:textId="77777777" w:rsidR="007A4CA9" w:rsidRPr="00AD0324" w:rsidRDefault="007A4CA9" w:rsidP="007A4CA9">
      <w:pPr>
        <w:ind w:left="-1260" w:firstLine="1170"/>
        <w:rPr>
          <w:rFonts w:ascii="Baskerville" w:hAnsi="Baskerville" w:cs="Baskerville"/>
          <w:sz w:val="26"/>
          <w:szCs w:val="26"/>
        </w:rPr>
      </w:pPr>
      <w:r>
        <w:rPr>
          <w:rFonts w:ascii="Baskerville" w:hAnsi="Baskerville" w:cs="Baskerville"/>
          <w:sz w:val="26"/>
          <w:szCs w:val="26"/>
        </w:rPr>
        <w:t>8</w:t>
      </w:r>
      <w:r w:rsidRPr="00AD0324">
        <w:rPr>
          <w:rFonts w:ascii="Baskerville" w:hAnsi="Baskerville" w:cs="Baskerville"/>
          <w:sz w:val="26"/>
          <w:szCs w:val="26"/>
        </w:rPr>
        <w:t xml:space="preserve">.  </w:t>
      </w:r>
      <w:r w:rsidRPr="00AD0324">
        <w:rPr>
          <w:rFonts w:ascii="Baskerville" w:hAnsi="Baskerville" w:cs="Baskerville"/>
          <w:sz w:val="26"/>
          <w:szCs w:val="26"/>
        </w:rPr>
        <w:tab/>
        <w:t>To discuss the history of HIV in the United States</w:t>
      </w:r>
    </w:p>
    <w:p w14:paraId="2DEE84DB" w14:textId="77777777" w:rsidR="007A4CA9" w:rsidRPr="00AD0324" w:rsidRDefault="007A4CA9" w:rsidP="007A4CA9">
      <w:pPr>
        <w:ind w:left="-1260" w:firstLine="1170"/>
        <w:rPr>
          <w:rFonts w:ascii="Baskerville" w:hAnsi="Baskerville" w:cs="Baskerville"/>
          <w:sz w:val="26"/>
          <w:szCs w:val="26"/>
        </w:rPr>
      </w:pPr>
      <w:r>
        <w:rPr>
          <w:rFonts w:ascii="Baskerville" w:hAnsi="Baskerville" w:cs="Baskerville"/>
          <w:sz w:val="26"/>
          <w:szCs w:val="26"/>
        </w:rPr>
        <w:t>9</w:t>
      </w:r>
      <w:r w:rsidRPr="00AD0324">
        <w:rPr>
          <w:rFonts w:ascii="Baskerville" w:hAnsi="Baskerville" w:cs="Baskerville"/>
          <w:sz w:val="26"/>
          <w:szCs w:val="26"/>
        </w:rPr>
        <w:t xml:space="preserve">.  </w:t>
      </w:r>
      <w:r w:rsidRPr="00AD0324">
        <w:rPr>
          <w:rFonts w:ascii="Baskerville" w:hAnsi="Baskerville" w:cs="Baskerville"/>
          <w:sz w:val="26"/>
          <w:szCs w:val="26"/>
        </w:rPr>
        <w:tab/>
        <w:t>To discuss transmission, symptoms, and treatment of infection with HIV</w:t>
      </w:r>
    </w:p>
    <w:p w14:paraId="326B8C71" w14:textId="77777777" w:rsidR="007A4CA9" w:rsidRPr="00AD0324" w:rsidRDefault="007A4CA9" w:rsidP="007A4CA9">
      <w:pPr>
        <w:ind w:left="-1260" w:firstLine="1170"/>
        <w:rPr>
          <w:rFonts w:ascii="Baskerville" w:hAnsi="Baskerville" w:cs="Baskerville"/>
          <w:sz w:val="26"/>
          <w:szCs w:val="26"/>
        </w:rPr>
      </w:pPr>
      <w:r>
        <w:rPr>
          <w:rFonts w:ascii="Baskerville" w:hAnsi="Baskerville" w:cs="Baskerville"/>
          <w:sz w:val="26"/>
          <w:szCs w:val="26"/>
        </w:rPr>
        <w:t>10</w:t>
      </w:r>
      <w:r w:rsidRPr="00AD0324">
        <w:rPr>
          <w:rFonts w:ascii="Baskerville" w:hAnsi="Baskerville" w:cs="Baskerville"/>
          <w:sz w:val="26"/>
          <w:szCs w:val="26"/>
        </w:rPr>
        <w:t xml:space="preserve">. </w:t>
      </w:r>
      <w:r w:rsidRPr="00AD0324">
        <w:rPr>
          <w:rFonts w:ascii="Baskerville" w:hAnsi="Baskerville" w:cs="Baskerville"/>
          <w:sz w:val="26"/>
          <w:szCs w:val="26"/>
        </w:rPr>
        <w:tab/>
        <w:t>To reflect on the reality of living with a terminal illness such as HIV/AIDS</w:t>
      </w:r>
    </w:p>
    <w:p w14:paraId="62F79E72" w14:textId="77777777" w:rsidR="007A4CA9" w:rsidRPr="00AD0324" w:rsidRDefault="007A4CA9" w:rsidP="007A4CA9">
      <w:pPr>
        <w:ind w:left="-1260" w:firstLine="1170"/>
        <w:rPr>
          <w:rFonts w:ascii="Baskerville" w:hAnsi="Baskerville" w:cs="Baskerville"/>
          <w:sz w:val="26"/>
          <w:szCs w:val="26"/>
        </w:rPr>
      </w:pPr>
      <w:r>
        <w:rPr>
          <w:rFonts w:ascii="Baskerville" w:hAnsi="Baskerville" w:cs="Baskerville"/>
          <w:sz w:val="26"/>
          <w:szCs w:val="26"/>
        </w:rPr>
        <w:t>11</w:t>
      </w:r>
      <w:r w:rsidRPr="00AD0324">
        <w:rPr>
          <w:rFonts w:ascii="Baskerville" w:hAnsi="Baskerville" w:cs="Baskerville"/>
          <w:sz w:val="26"/>
          <w:szCs w:val="26"/>
        </w:rPr>
        <w:t xml:space="preserve">. </w:t>
      </w:r>
      <w:r w:rsidRPr="00AD0324">
        <w:rPr>
          <w:rFonts w:ascii="Baskerville" w:hAnsi="Baskerville" w:cs="Baskerville"/>
          <w:sz w:val="26"/>
          <w:szCs w:val="26"/>
        </w:rPr>
        <w:tab/>
        <w:t>To examine and accurately dispel common HIV/AIDS myths</w:t>
      </w:r>
    </w:p>
    <w:p w14:paraId="50865B9F" w14:textId="77777777" w:rsidR="007A4CA9" w:rsidRPr="00AD0324" w:rsidRDefault="007A4CA9" w:rsidP="007A4CA9">
      <w:pPr>
        <w:ind w:left="-1260" w:firstLine="1170"/>
        <w:rPr>
          <w:rFonts w:ascii="Baskerville" w:hAnsi="Baskerville" w:cs="Baskerville"/>
          <w:b/>
          <w:sz w:val="26"/>
          <w:szCs w:val="26"/>
        </w:rPr>
      </w:pPr>
    </w:p>
    <w:p w14:paraId="3A1EA29E" w14:textId="63DECF29" w:rsidR="007A4CA9" w:rsidRPr="00AD0324" w:rsidRDefault="007A4CA9" w:rsidP="009D28E5">
      <w:pPr>
        <w:ind w:left="-1260" w:right="-735" w:firstLine="1170"/>
        <w:rPr>
          <w:rFonts w:ascii="Baskerville" w:hAnsi="Baskerville" w:cs="Baskerville"/>
        </w:rPr>
      </w:pPr>
      <w:r w:rsidRPr="00AD0324">
        <w:rPr>
          <w:rFonts w:ascii="Baskerville" w:hAnsi="Baskerville" w:cs="Baskerville"/>
          <w:b/>
          <w:sz w:val="26"/>
          <w:szCs w:val="26"/>
        </w:rPr>
        <w:t>Assessment: This un</w:t>
      </w:r>
      <w:r w:rsidR="001C0691">
        <w:rPr>
          <w:rFonts w:ascii="Baskerville" w:hAnsi="Baskerville" w:cs="Baskerville"/>
          <w:b/>
          <w:sz w:val="26"/>
          <w:szCs w:val="26"/>
        </w:rPr>
        <w:t xml:space="preserve">it will be assessed with a test </w:t>
      </w:r>
      <w:r w:rsidR="009D28E5">
        <w:rPr>
          <w:rFonts w:ascii="Baskerville" w:hAnsi="Baskerville" w:cs="Baskerville"/>
          <w:b/>
          <w:sz w:val="26"/>
          <w:szCs w:val="26"/>
        </w:rPr>
        <w:t>on: Wed/Thurs 4/16 &amp; 4/17</w:t>
      </w:r>
    </w:p>
    <w:p w14:paraId="44514F1B" w14:textId="77777777" w:rsidR="007A4CA9" w:rsidRDefault="007A4CA9" w:rsidP="007A4CA9">
      <w:pPr>
        <w:ind w:left="-1260"/>
        <w:rPr>
          <w:rFonts w:ascii="Baskerville" w:hAnsi="Baskerville" w:cs="Baskerville"/>
          <w:b/>
          <w:sz w:val="32"/>
          <w:szCs w:val="32"/>
          <w:u w:val="single"/>
        </w:rPr>
      </w:pPr>
      <w:r w:rsidRPr="00AD0324">
        <w:rPr>
          <w:rFonts w:ascii="Baskerville" w:hAnsi="Baskerville" w:cs="Baskerville"/>
          <w:b/>
          <w:sz w:val="32"/>
          <w:szCs w:val="32"/>
          <w:u w:val="single"/>
        </w:rPr>
        <w:t xml:space="preserve">Unit </w:t>
      </w:r>
      <w:r>
        <w:rPr>
          <w:rFonts w:ascii="Baskerville" w:hAnsi="Baskerville" w:cs="Baskerville"/>
          <w:b/>
          <w:sz w:val="32"/>
          <w:szCs w:val="32"/>
          <w:u w:val="single"/>
        </w:rPr>
        <w:t>Five</w:t>
      </w:r>
      <w:r w:rsidRPr="00AD0324">
        <w:rPr>
          <w:rFonts w:ascii="Baskerville" w:hAnsi="Baskerville" w:cs="Baskerville"/>
          <w:b/>
          <w:sz w:val="32"/>
          <w:szCs w:val="32"/>
          <w:u w:val="single"/>
        </w:rPr>
        <w:t xml:space="preserve"> Syllabus</w:t>
      </w:r>
    </w:p>
    <w:p w14:paraId="7E549220" w14:textId="77777777" w:rsidR="007A4CA9" w:rsidRPr="00AD0324" w:rsidRDefault="007A4CA9" w:rsidP="007A4CA9">
      <w:pPr>
        <w:ind w:left="-1260"/>
        <w:rPr>
          <w:rFonts w:ascii="Baskerville" w:hAnsi="Baskerville" w:cs="Baskerville"/>
          <w:b/>
          <w:sz w:val="32"/>
          <w:szCs w:val="32"/>
          <w:u w:val="single"/>
        </w:rPr>
      </w:pPr>
    </w:p>
    <w:tbl>
      <w:tblPr>
        <w:tblW w:w="11160" w:type="dxa"/>
        <w:tblInd w:w="-1152" w:type="dxa"/>
        <w:tblLayout w:type="fixed"/>
        <w:tblLook w:val="0000" w:firstRow="0" w:lastRow="0" w:firstColumn="0" w:lastColumn="0" w:noHBand="0" w:noVBand="0"/>
      </w:tblPr>
      <w:tblGrid>
        <w:gridCol w:w="1350"/>
        <w:gridCol w:w="4410"/>
        <w:gridCol w:w="5400"/>
      </w:tblGrid>
      <w:tr w:rsidR="007A4CA9" w:rsidRPr="00AD0324" w14:paraId="722CF102" w14:textId="77777777" w:rsidTr="003A5177">
        <w:tc>
          <w:tcPr>
            <w:tcW w:w="1350" w:type="dxa"/>
            <w:tcBorders>
              <w:top w:val="single" w:sz="4" w:space="0" w:color="000000"/>
              <w:left w:val="single" w:sz="4" w:space="0" w:color="000000"/>
              <w:bottom w:val="single" w:sz="4" w:space="0" w:color="000000"/>
            </w:tcBorders>
          </w:tcPr>
          <w:p w14:paraId="0D76D53B" w14:textId="77777777" w:rsidR="007A4CA9" w:rsidRPr="007067E6" w:rsidRDefault="007A4CA9" w:rsidP="000422F5">
            <w:pPr>
              <w:snapToGrid w:val="0"/>
              <w:ind w:right="-810"/>
              <w:rPr>
                <w:rFonts w:ascii="Baskerville" w:hAnsi="Baskerville" w:cs="Baskerville"/>
                <w:b/>
                <w:szCs w:val="24"/>
              </w:rPr>
            </w:pPr>
            <w:r w:rsidRPr="007067E6">
              <w:rPr>
                <w:rFonts w:ascii="Baskerville" w:hAnsi="Baskerville" w:cs="Baskerville"/>
                <w:b/>
                <w:szCs w:val="24"/>
              </w:rPr>
              <w:t>Day</w:t>
            </w:r>
          </w:p>
        </w:tc>
        <w:tc>
          <w:tcPr>
            <w:tcW w:w="4410" w:type="dxa"/>
            <w:tcBorders>
              <w:top w:val="single" w:sz="4" w:space="0" w:color="000000"/>
              <w:left w:val="single" w:sz="4" w:space="0" w:color="000000"/>
              <w:bottom w:val="single" w:sz="4" w:space="0" w:color="000000"/>
            </w:tcBorders>
          </w:tcPr>
          <w:p w14:paraId="22DEF8CD" w14:textId="77777777" w:rsidR="007A4CA9" w:rsidRPr="007067E6" w:rsidRDefault="007A4CA9" w:rsidP="000422F5">
            <w:pPr>
              <w:snapToGrid w:val="0"/>
              <w:ind w:right="-810"/>
              <w:rPr>
                <w:rFonts w:ascii="Baskerville" w:hAnsi="Baskerville" w:cs="Baskerville"/>
                <w:b/>
                <w:szCs w:val="24"/>
              </w:rPr>
            </w:pPr>
            <w:r w:rsidRPr="007067E6">
              <w:rPr>
                <w:rFonts w:ascii="Baskerville" w:hAnsi="Baskerville" w:cs="Baskerville"/>
                <w:b/>
                <w:szCs w:val="24"/>
              </w:rPr>
              <w:t>Lesson Objectives</w:t>
            </w:r>
          </w:p>
        </w:tc>
        <w:tc>
          <w:tcPr>
            <w:tcW w:w="5400" w:type="dxa"/>
            <w:tcBorders>
              <w:top w:val="single" w:sz="4" w:space="0" w:color="000000"/>
              <w:left w:val="single" w:sz="4" w:space="0" w:color="000000"/>
              <w:bottom w:val="single" w:sz="4" w:space="0" w:color="000000"/>
              <w:right w:val="single" w:sz="4" w:space="0" w:color="000000"/>
            </w:tcBorders>
          </w:tcPr>
          <w:p w14:paraId="5EFB8512" w14:textId="77777777" w:rsidR="007A4CA9" w:rsidRPr="007067E6" w:rsidRDefault="007A4CA9" w:rsidP="000422F5">
            <w:pPr>
              <w:snapToGrid w:val="0"/>
              <w:ind w:right="-810"/>
              <w:rPr>
                <w:rFonts w:ascii="Baskerville" w:hAnsi="Baskerville" w:cs="Baskerville"/>
                <w:b/>
                <w:szCs w:val="24"/>
              </w:rPr>
            </w:pPr>
            <w:r w:rsidRPr="007067E6">
              <w:rPr>
                <w:rFonts w:ascii="Baskerville" w:hAnsi="Baskerville" w:cs="Baskerville"/>
                <w:b/>
                <w:szCs w:val="24"/>
              </w:rPr>
              <w:t>Assignments</w:t>
            </w:r>
          </w:p>
        </w:tc>
      </w:tr>
      <w:tr w:rsidR="007A4CA9" w:rsidRPr="00AD0324" w14:paraId="1D337B5E" w14:textId="77777777" w:rsidTr="003A5177">
        <w:tc>
          <w:tcPr>
            <w:tcW w:w="1350" w:type="dxa"/>
            <w:tcBorders>
              <w:left w:val="single" w:sz="4" w:space="0" w:color="000000"/>
              <w:bottom w:val="single" w:sz="4" w:space="0" w:color="000000"/>
            </w:tcBorders>
          </w:tcPr>
          <w:p w14:paraId="4126C207" w14:textId="381FBCE8" w:rsidR="007A4CA9" w:rsidRPr="007067E6" w:rsidRDefault="00FD5FC1" w:rsidP="000422F5">
            <w:pPr>
              <w:snapToGrid w:val="0"/>
              <w:ind w:right="-810"/>
              <w:rPr>
                <w:rFonts w:ascii="Baskerville" w:hAnsi="Baskerville" w:cs="Baskerville"/>
                <w:b/>
                <w:szCs w:val="24"/>
              </w:rPr>
            </w:pPr>
            <w:r>
              <w:rPr>
                <w:rFonts w:ascii="Baskerville" w:hAnsi="Baskerville" w:cs="Baskerville"/>
                <w:b/>
                <w:szCs w:val="24"/>
              </w:rPr>
              <w:t>4/7</w:t>
            </w:r>
          </w:p>
        </w:tc>
        <w:tc>
          <w:tcPr>
            <w:tcW w:w="4410" w:type="dxa"/>
            <w:tcBorders>
              <w:left w:val="single" w:sz="4" w:space="0" w:color="000000"/>
              <w:bottom w:val="single" w:sz="4" w:space="0" w:color="000000"/>
            </w:tcBorders>
          </w:tcPr>
          <w:p w14:paraId="09062E68" w14:textId="2108CD94" w:rsidR="002925D7" w:rsidRDefault="002925D7" w:rsidP="000422F5">
            <w:pPr>
              <w:snapToGrid w:val="0"/>
              <w:ind w:right="-810"/>
              <w:rPr>
                <w:rFonts w:ascii="Baskerville" w:hAnsi="Baskerville" w:cs="Baskerville"/>
                <w:szCs w:val="24"/>
              </w:rPr>
            </w:pPr>
            <w:r>
              <w:rPr>
                <w:rFonts w:ascii="Baskerville" w:hAnsi="Baskerville" w:cs="Baskerville"/>
                <w:szCs w:val="24"/>
              </w:rPr>
              <w:t xml:space="preserve">P1: Finish Film/Project Presentations </w:t>
            </w:r>
          </w:p>
          <w:p w14:paraId="06EE5A64" w14:textId="3B5CF493" w:rsidR="007A4CA9" w:rsidRPr="007067E6" w:rsidRDefault="007A4CA9" w:rsidP="000422F5">
            <w:pPr>
              <w:snapToGrid w:val="0"/>
              <w:ind w:right="-810"/>
              <w:rPr>
                <w:rFonts w:ascii="Baskerville" w:hAnsi="Baskerville" w:cs="Baskerville"/>
                <w:szCs w:val="24"/>
              </w:rPr>
            </w:pPr>
            <w:r w:rsidRPr="007067E6">
              <w:rPr>
                <w:rFonts w:ascii="Baskerville" w:hAnsi="Baskerville" w:cs="Baskerville"/>
                <w:szCs w:val="24"/>
              </w:rPr>
              <w:t>Intro to Unit Five</w:t>
            </w:r>
            <w:r w:rsidR="00F845E0">
              <w:rPr>
                <w:rFonts w:ascii="Baskerville" w:hAnsi="Baskerville" w:cs="Baskerville"/>
                <w:szCs w:val="24"/>
              </w:rPr>
              <w:t>:</w:t>
            </w:r>
          </w:p>
          <w:p w14:paraId="010E6BA0" w14:textId="77777777" w:rsidR="007A4CA9" w:rsidRPr="007067E6" w:rsidRDefault="007A4CA9" w:rsidP="000422F5">
            <w:pPr>
              <w:snapToGrid w:val="0"/>
              <w:ind w:right="-810"/>
              <w:rPr>
                <w:rFonts w:ascii="Baskerville" w:hAnsi="Baskerville" w:cs="Baskerville"/>
                <w:szCs w:val="24"/>
              </w:rPr>
            </w:pPr>
            <w:r w:rsidRPr="007067E6">
              <w:rPr>
                <w:rFonts w:ascii="Baskerville" w:hAnsi="Baskerville" w:cs="Baskerville"/>
                <w:szCs w:val="24"/>
              </w:rPr>
              <w:t>Risky Behaviors</w:t>
            </w:r>
          </w:p>
          <w:p w14:paraId="21437C91" w14:textId="77777777" w:rsidR="007A4CA9" w:rsidRPr="007067E6" w:rsidRDefault="007A4CA9" w:rsidP="000422F5">
            <w:pPr>
              <w:snapToGrid w:val="0"/>
              <w:ind w:right="-810"/>
              <w:rPr>
                <w:rFonts w:ascii="Baskerville" w:hAnsi="Baskerville" w:cs="Baskerville"/>
                <w:szCs w:val="24"/>
              </w:rPr>
            </w:pPr>
            <w:r w:rsidRPr="007067E6">
              <w:rPr>
                <w:rFonts w:ascii="Baskerville" w:hAnsi="Baskerville" w:cs="Baskerville"/>
                <w:szCs w:val="24"/>
              </w:rPr>
              <w:t>STI’s: Symptoms,</w:t>
            </w:r>
          </w:p>
          <w:p w14:paraId="350E9D4C" w14:textId="77777777" w:rsidR="007A4CA9" w:rsidRPr="007067E6" w:rsidRDefault="007A4CA9" w:rsidP="000422F5">
            <w:pPr>
              <w:snapToGrid w:val="0"/>
              <w:ind w:right="-810"/>
              <w:rPr>
                <w:rFonts w:ascii="Baskerville" w:hAnsi="Baskerville" w:cs="Baskerville"/>
                <w:szCs w:val="24"/>
              </w:rPr>
            </w:pPr>
            <w:r w:rsidRPr="007067E6">
              <w:rPr>
                <w:rFonts w:ascii="Baskerville" w:hAnsi="Baskerville" w:cs="Baskerville"/>
                <w:szCs w:val="24"/>
              </w:rPr>
              <w:t>Treatment, and Transmission</w:t>
            </w:r>
          </w:p>
        </w:tc>
        <w:tc>
          <w:tcPr>
            <w:tcW w:w="5400" w:type="dxa"/>
            <w:tcBorders>
              <w:left w:val="single" w:sz="4" w:space="0" w:color="000000"/>
              <w:bottom w:val="single" w:sz="4" w:space="0" w:color="000000"/>
              <w:right w:val="single" w:sz="4" w:space="0" w:color="000000"/>
            </w:tcBorders>
          </w:tcPr>
          <w:p w14:paraId="0CB52AB1" w14:textId="349EE626" w:rsidR="007A4CA9" w:rsidRPr="007067E6" w:rsidRDefault="007A4CA9" w:rsidP="000422F5">
            <w:pPr>
              <w:snapToGrid w:val="0"/>
              <w:ind w:right="-810"/>
              <w:rPr>
                <w:rFonts w:ascii="Baskerville" w:hAnsi="Baskerville" w:cs="Baskerville"/>
                <w:szCs w:val="24"/>
              </w:rPr>
            </w:pPr>
          </w:p>
        </w:tc>
      </w:tr>
      <w:tr w:rsidR="007A4CA9" w:rsidRPr="00AD0324" w14:paraId="32D8733D" w14:textId="77777777" w:rsidTr="003A5177">
        <w:tc>
          <w:tcPr>
            <w:tcW w:w="1350" w:type="dxa"/>
            <w:tcBorders>
              <w:left w:val="single" w:sz="4" w:space="0" w:color="000000"/>
              <w:bottom w:val="single" w:sz="4" w:space="0" w:color="000000"/>
            </w:tcBorders>
          </w:tcPr>
          <w:p w14:paraId="5B1083AD" w14:textId="6D005602" w:rsidR="007A4CA9" w:rsidRPr="007067E6" w:rsidRDefault="00FD5FC1" w:rsidP="000422F5">
            <w:pPr>
              <w:snapToGrid w:val="0"/>
              <w:ind w:right="-810"/>
              <w:rPr>
                <w:rFonts w:ascii="Baskerville" w:hAnsi="Baskerville" w:cs="Baskerville"/>
                <w:b/>
                <w:szCs w:val="24"/>
              </w:rPr>
            </w:pPr>
            <w:r>
              <w:rPr>
                <w:rFonts w:ascii="Baskerville" w:hAnsi="Baskerville" w:cs="Baskerville"/>
                <w:b/>
                <w:szCs w:val="24"/>
              </w:rPr>
              <w:t>4/8</w:t>
            </w:r>
          </w:p>
        </w:tc>
        <w:tc>
          <w:tcPr>
            <w:tcW w:w="4410" w:type="dxa"/>
            <w:tcBorders>
              <w:left w:val="single" w:sz="4" w:space="0" w:color="000000"/>
              <w:bottom w:val="single" w:sz="4" w:space="0" w:color="000000"/>
            </w:tcBorders>
          </w:tcPr>
          <w:p w14:paraId="239860B9" w14:textId="77777777" w:rsidR="007A4CA9" w:rsidRPr="007067E6" w:rsidRDefault="007A4CA9" w:rsidP="000422F5">
            <w:pPr>
              <w:snapToGrid w:val="0"/>
              <w:ind w:right="-810"/>
              <w:rPr>
                <w:rFonts w:ascii="Baskerville" w:hAnsi="Baskerville" w:cs="Baskerville"/>
                <w:szCs w:val="24"/>
              </w:rPr>
            </w:pPr>
            <w:r w:rsidRPr="007067E6">
              <w:rPr>
                <w:rFonts w:ascii="Baskerville" w:hAnsi="Baskerville" w:cs="Baskerville"/>
                <w:szCs w:val="24"/>
              </w:rPr>
              <w:t>Finish STI’s: Symptoms,</w:t>
            </w:r>
          </w:p>
          <w:p w14:paraId="27C36556" w14:textId="77777777" w:rsidR="007A4CA9" w:rsidRPr="007067E6" w:rsidRDefault="007A4CA9" w:rsidP="000422F5">
            <w:pPr>
              <w:snapToGrid w:val="0"/>
              <w:ind w:right="-810"/>
              <w:rPr>
                <w:rFonts w:ascii="Baskerville" w:hAnsi="Baskerville" w:cs="Baskerville"/>
                <w:szCs w:val="24"/>
              </w:rPr>
            </w:pPr>
            <w:r w:rsidRPr="007067E6">
              <w:rPr>
                <w:rFonts w:ascii="Baskerville" w:hAnsi="Baskerville" w:cs="Baskerville"/>
                <w:szCs w:val="24"/>
              </w:rPr>
              <w:t>Treatment &amp; Transmission</w:t>
            </w:r>
          </w:p>
          <w:p w14:paraId="0E135CB4" w14:textId="781F6CE3" w:rsidR="007A4CA9" w:rsidRPr="007067E6" w:rsidRDefault="007A4CA9" w:rsidP="000422F5">
            <w:pPr>
              <w:snapToGrid w:val="0"/>
              <w:ind w:right="-810"/>
              <w:rPr>
                <w:rFonts w:ascii="Baskerville" w:hAnsi="Baskerville" w:cs="Baskerville"/>
                <w:szCs w:val="24"/>
              </w:rPr>
            </w:pPr>
            <w:r w:rsidRPr="007067E6">
              <w:rPr>
                <w:rFonts w:ascii="Baskerville" w:hAnsi="Baskerville" w:cs="Baskerville"/>
                <w:szCs w:val="24"/>
              </w:rPr>
              <w:t xml:space="preserve">STD Prevention </w:t>
            </w:r>
            <w:r w:rsidR="00F845E0">
              <w:rPr>
                <w:rFonts w:ascii="Baskerville" w:hAnsi="Baskerville" w:cs="Baskerville"/>
                <w:szCs w:val="24"/>
              </w:rPr>
              <w:t>Discussion</w:t>
            </w:r>
          </w:p>
          <w:p w14:paraId="563685BA" w14:textId="4A562390" w:rsidR="007A4CA9" w:rsidRPr="007067E6" w:rsidRDefault="007A4CA9" w:rsidP="00F85D1B">
            <w:pPr>
              <w:snapToGrid w:val="0"/>
              <w:ind w:right="-810"/>
              <w:rPr>
                <w:rFonts w:ascii="Baskerville" w:hAnsi="Baskerville" w:cs="Baskerville"/>
                <w:szCs w:val="24"/>
              </w:rPr>
            </w:pPr>
            <w:r w:rsidRPr="007067E6">
              <w:rPr>
                <w:rFonts w:ascii="Baskerville" w:hAnsi="Baskerville" w:cs="Baskerville"/>
                <w:szCs w:val="24"/>
              </w:rPr>
              <w:t>Note Card Activity</w:t>
            </w:r>
            <w:r w:rsidR="00FA49D5">
              <w:rPr>
                <w:rFonts w:ascii="Baskerville" w:hAnsi="Baskerville" w:cs="Baskerville"/>
                <w:szCs w:val="24"/>
              </w:rPr>
              <w:t xml:space="preserve"> </w:t>
            </w:r>
          </w:p>
        </w:tc>
        <w:tc>
          <w:tcPr>
            <w:tcW w:w="5400" w:type="dxa"/>
            <w:tcBorders>
              <w:left w:val="single" w:sz="4" w:space="0" w:color="000000"/>
              <w:bottom w:val="single" w:sz="4" w:space="0" w:color="000000"/>
              <w:right w:val="single" w:sz="4" w:space="0" w:color="000000"/>
            </w:tcBorders>
          </w:tcPr>
          <w:p w14:paraId="1DC6EE98" w14:textId="40F06B76" w:rsidR="007A4CA9" w:rsidRDefault="00FD5FC1" w:rsidP="000422F5">
            <w:pPr>
              <w:snapToGrid w:val="0"/>
              <w:ind w:right="-810"/>
              <w:rPr>
                <w:rFonts w:ascii="Baskerville" w:hAnsi="Baskerville" w:cs="Baskerville"/>
                <w:szCs w:val="24"/>
              </w:rPr>
            </w:pPr>
            <w:r>
              <w:rPr>
                <w:rFonts w:ascii="Baskerville" w:hAnsi="Baskerville" w:cs="Baskerville"/>
                <w:szCs w:val="24"/>
              </w:rPr>
              <w:t xml:space="preserve">P2/P4: </w:t>
            </w:r>
            <w:r w:rsidR="007A4CA9">
              <w:rPr>
                <w:rFonts w:ascii="Baskerville" w:hAnsi="Baskerville" w:cs="Baskerville"/>
                <w:szCs w:val="24"/>
              </w:rPr>
              <w:t>Work on Life of a Sperm Project!</w:t>
            </w:r>
            <w:r w:rsidR="007A4CA9" w:rsidRPr="007067E6">
              <w:rPr>
                <w:rFonts w:ascii="Baskerville" w:hAnsi="Baskerville" w:cs="Baskerville"/>
                <w:szCs w:val="24"/>
              </w:rPr>
              <w:t xml:space="preserve"> </w:t>
            </w:r>
          </w:p>
          <w:p w14:paraId="04B51AF9" w14:textId="13479141" w:rsidR="00F85D1B" w:rsidRPr="007067E6" w:rsidRDefault="00F85D1B" w:rsidP="000422F5">
            <w:pPr>
              <w:snapToGrid w:val="0"/>
              <w:ind w:right="-810"/>
              <w:rPr>
                <w:rFonts w:ascii="Baskerville" w:hAnsi="Baskerville" w:cs="Baskerville"/>
                <w:szCs w:val="24"/>
              </w:rPr>
            </w:pPr>
          </w:p>
        </w:tc>
      </w:tr>
      <w:tr w:rsidR="007A4CA9" w:rsidRPr="00AD0324" w14:paraId="026249C9" w14:textId="77777777" w:rsidTr="003A5177">
        <w:tc>
          <w:tcPr>
            <w:tcW w:w="1350" w:type="dxa"/>
            <w:tcBorders>
              <w:left w:val="single" w:sz="4" w:space="0" w:color="000000"/>
              <w:bottom w:val="single" w:sz="4" w:space="0" w:color="000000"/>
            </w:tcBorders>
          </w:tcPr>
          <w:p w14:paraId="4B527D88" w14:textId="36A6B6FA" w:rsidR="007A4CA9" w:rsidRDefault="00FD5FC1" w:rsidP="000422F5">
            <w:pPr>
              <w:snapToGrid w:val="0"/>
              <w:ind w:right="-810"/>
              <w:rPr>
                <w:rFonts w:ascii="Baskerville" w:hAnsi="Baskerville" w:cs="Baskerville"/>
                <w:b/>
                <w:szCs w:val="24"/>
              </w:rPr>
            </w:pPr>
            <w:r>
              <w:rPr>
                <w:rFonts w:ascii="Baskerville" w:hAnsi="Baskerville" w:cs="Baskerville"/>
                <w:b/>
                <w:szCs w:val="24"/>
              </w:rPr>
              <w:t xml:space="preserve">4/9 &amp; </w:t>
            </w:r>
          </w:p>
          <w:p w14:paraId="34C9A827" w14:textId="34C6763A" w:rsidR="00FD5FC1" w:rsidRPr="007067E6" w:rsidRDefault="00FD5FC1" w:rsidP="000422F5">
            <w:pPr>
              <w:snapToGrid w:val="0"/>
              <w:ind w:right="-810"/>
              <w:rPr>
                <w:rFonts w:ascii="Baskerville" w:hAnsi="Baskerville" w:cs="Baskerville"/>
                <w:b/>
                <w:szCs w:val="24"/>
              </w:rPr>
            </w:pPr>
            <w:r>
              <w:rPr>
                <w:rFonts w:ascii="Baskerville" w:hAnsi="Baskerville" w:cs="Baskerville"/>
                <w:b/>
                <w:szCs w:val="24"/>
              </w:rPr>
              <w:t>4/10</w:t>
            </w:r>
          </w:p>
        </w:tc>
        <w:tc>
          <w:tcPr>
            <w:tcW w:w="4410" w:type="dxa"/>
            <w:tcBorders>
              <w:left w:val="single" w:sz="4" w:space="0" w:color="000000"/>
              <w:bottom w:val="single" w:sz="4" w:space="0" w:color="000000"/>
            </w:tcBorders>
          </w:tcPr>
          <w:p w14:paraId="3744B477" w14:textId="77777777" w:rsidR="007A4CA9" w:rsidRDefault="007A4CA9" w:rsidP="000422F5">
            <w:pPr>
              <w:snapToGrid w:val="0"/>
              <w:ind w:right="-810"/>
              <w:rPr>
                <w:rFonts w:ascii="Baskerville" w:hAnsi="Baskerville" w:cs="Baskerville"/>
                <w:szCs w:val="24"/>
              </w:rPr>
            </w:pPr>
            <w:r>
              <w:rPr>
                <w:rFonts w:ascii="Baskerville" w:hAnsi="Baskerville" w:cs="Baskerville"/>
                <w:szCs w:val="24"/>
              </w:rPr>
              <w:t>History of HIV</w:t>
            </w:r>
          </w:p>
          <w:p w14:paraId="69417688" w14:textId="1E98BC1D" w:rsidR="007A4CA9" w:rsidRDefault="007A4CA9" w:rsidP="000422F5">
            <w:pPr>
              <w:snapToGrid w:val="0"/>
              <w:ind w:right="-810"/>
              <w:rPr>
                <w:rFonts w:ascii="Baskerville" w:hAnsi="Baskerville" w:cs="Baskerville"/>
                <w:szCs w:val="24"/>
              </w:rPr>
            </w:pPr>
            <w:r>
              <w:rPr>
                <w:rFonts w:ascii="Baskerville" w:hAnsi="Baskerville" w:cs="Baskerville"/>
                <w:szCs w:val="24"/>
              </w:rPr>
              <w:t>Safe/Possible/Unsafe Behaviors Activity</w:t>
            </w:r>
          </w:p>
          <w:p w14:paraId="2BEF9DF1" w14:textId="77777777" w:rsidR="007A4CA9" w:rsidRDefault="007A4CA9" w:rsidP="000422F5">
            <w:pPr>
              <w:snapToGrid w:val="0"/>
              <w:ind w:right="-810"/>
              <w:rPr>
                <w:rFonts w:ascii="Baskerville" w:hAnsi="Baskerville" w:cs="Baskerville"/>
                <w:szCs w:val="24"/>
              </w:rPr>
            </w:pPr>
            <w:r>
              <w:rPr>
                <w:rFonts w:ascii="Baskerville" w:hAnsi="Baskerville" w:cs="Baskerville"/>
                <w:szCs w:val="24"/>
              </w:rPr>
              <w:t xml:space="preserve">How does HIV actually transmit? </w:t>
            </w:r>
          </w:p>
          <w:p w14:paraId="228AE904" w14:textId="77777777" w:rsidR="00FD5FC1" w:rsidRPr="007067E6" w:rsidRDefault="00FD5FC1" w:rsidP="00FD5FC1">
            <w:pPr>
              <w:snapToGrid w:val="0"/>
              <w:ind w:right="-810"/>
              <w:rPr>
                <w:rFonts w:ascii="Baskerville" w:hAnsi="Baskerville" w:cs="Baskerville"/>
                <w:szCs w:val="24"/>
              </w:rPr>
            </w:pPr>
            <w:r w:rsidRPr="007067E6">
              <w:rPr>
                <w:rFonts w:ascii="Baskerville" w:hAnsi="Baskerville" w:cs="Baskerville"/>
                <w:szCs w:val="24"/>
              </w:rPr>
              <w:t>HIV/AIDS Disease Process &amp; Testing</w:t>
            </w:r>
          </w:p>
          <w:p w14:paraId="4619F659" w14:textId="77777777" w:rsidR="00FD5FC1" w:rsidRDefault="00FD5FC1" w:rsidP="00FD5FC1">
            <w:pPr>
              <w:snapToGrid w:val="0"/>
              <w:ind w:right="-810"/>
              <w:rPr>
                <w:rFonts w:ascii="Baskerville" w:hAnsi="Baskerville" w:cs="Baskerville"/>
                <w:szCs w:val="24"/>
              </w:rPr>
            </w:pPr>
            <w:r w:rsidRPr="007067E6">
              <w:rPr>
                <w:rFonts w:ascii="Baskerville" w:hAnsi="Baskerville" w:cs="Baskerville"/>
                <w:szCs w:val="24"/>
              </w:rPr>
              <w:t>Web Activity: Treatment of HIV</w:t>
            </w:r>
          </w:p>
          <w:p w14:paraId="0F6D3EA3" w14:textId="189C9E4B" w:rsidR="00FD5FC1" w:rsidRPr="007067E6" w:rsidRDefault="00FD5FC1" w:rsidP="000422F5">
            <w:pPr>
              <w:snapToGrid w:val="0"/>
              <w:ind w:right="-810"/>
              <w:rPr>
                <w:rFonts w:ascii="Baskerville" w:hAnsi="Baskerville" w:cs="Baskerville"/>
                <w:szCs w:val="24"/>
              </w:rPr>
            </w:pPr>
            <w:r>
              <w:rPr>
                <w:rFonts w:ascii="Baskerville" w:hAnsi="Baskerville" w:cs="Baskerville"/>
                <w:szCs w:val="24"/>
              </w:rPr>
              <w:t>Discussion</w:t>
            </w:r>
          </w:p>
        </w:tc>
        <w:tc>
          <w:tcPr>
            <w:tcW w:w="5400" w:type="dxa"/>
            <w:tcBorders>
              <w:left w:val="single" w:sz="4" w:space="0" w:color="000000"/>
              <w:bottom w:val="single" w:sz="4" w:space="0" w:color="000000"/>
              <w:right w:val="single" w:sz="4" w:space="0" w:color="000000"/>
            </w:tcBorders>
          </w:tcPr>
          <w:p w14:paraId="0B855593" w14:textId="77777777" w:rsidR="000640B8" w:rsidRDefault="000640B8" w:rsidP="000640B8">
            <w:pPr>
              <w:snapToGrid w:val="0"/>
              <w:ind w:right="-810"/>
              <w:rPr>
                <w:rFonts w:ascii="Baskerville" w:hAnsi="Baskerville" w:cs="Baskerville"/>
                <w:szCs w:val="24"/>
              </w:rPr>
            </w:pPr>
            <w:r>
              <w:rPr>
                <w:rFonts w:ascii="Baskerville" w:hAnsi="Baskerville" w:cs="Baskerville"/>
                <w:szCs w:val="24"/>
              </w:rPr>
              <w:t xml:space="preserve">Read article titled “More Countries Make Spreading </w:t>
            </w:r>
          </w:p>
          <w:p w14:paraId="1530AAA4" w14:textId="77777777" w:rsidR="000640B8" w:rsidRDefault="000640B8" w:rsidP="000640B8">
            <w:pPr>
              <w:snapToGrid w:val="0"/>
              <w:ind w:right="-810"/>
              <w:rPr>
                <w:rFonts w:ascii="Baskerville" w:hAnsi="Baskerville" w:cs="Baskerville"/>
                <w:szCs w:val="24"/>
              </w:rPr>
            </w:pPr>
            <w:r>
              <w:rPr>
                <w:rFonts w:ascii="Baskerville" w:hAnsi="Baskerville" w:cs="Baskerville"/>
                <w:szCs w:val="24"/>
              </w:rPr>
              <w:t>HIV a Crime” and answer questions: (pgs. 7-9)</w:t>
            </w:r>
          </w:p>
          <w:p w14:paraId="070F1EF0" w14:textId="77777777" w:rsidR="000640B8" w:rsidRDefault="000640B8" w:rsidP="000640B8">
            <w:pPr>
              <w:snapToGrid w:val="0"/>
              <w:ind w:right="-810"/>
              <w:rPr>
                <w:rFonts w:ascii="Baskerville" w:hAnsi="Baskerville" w:cs="Baskerville"/>
                <w:szCs w:val="24"/>
              </w:rPr>
            </w:pPr>
            <w:r>
              <w:rPr>
                <w:rFonts w:ascii="Baskerville" w:hAnsi="Baskerville" w:cs="Baskerville"/>
                <w:szCs w:val="24"/>
              </w:rPr>
              <w:t xml:space="preserve">Wait to write opinion paragraph until after class </w:t>
            </w:r>
          </w:p>
          <w:p w14:paraId="6A2289FE" w14:textId="77777777" w:rsidR="000640B8" w:rsidRDefault="000640B8" w:rsidP="000640B8">
            <w:pPr>
              <w:snapToGrid w:val="0"/>
              <w:ind w:right="-810"/>
              <w:rPr>
                <w:rFonts w:ascii="Baskerville" w:hAnsi="Baskerville" w:cs="Baskerville"/>
                <w:szCs w:val="24"/>
              </w:rPr>
            </w:pPr>
            <w:r>
              <w:rPr>
                <w:rFonts w:ascii="Baskerville" w:hAnsi="Baskerville" w:cs="Baskerville"/>
                <w:szCs w:val="24"/>
              </w:rPr>
              <w:t>discussion</w:t>
            </w:r>
          </w:p>
          <w:p w14:paraId="3B67F045" w14:textId="77777777" w:rsidR="007A4CA9" w:rsidRDefault="000640B8" w:rsidP="00FD5FC1">
            <w:pPr>
              <w:snapToGrid w:val="0"/>
              <w:ind w:right="-810"/>
              <w:rPr>
                <w:rFonts w:ascii="Baskerville" w:hAnsi="Baskerville" w:cs="Baskerville"/>
                <w:szCs w:val="24"/>
              </w:rPr>
            </w:pPr>
            <w:r>
              <w:rPr>
                <w:rFonts w:ascii="Baskerville" w:hAnsi="Baskerville" w:cs="Baskerville"/>
                <w:szCs w:val="24"/>
              </w:rPr>
              <w:t xml:space="preserve">Due for </w:t>
            </w:r>
            <w:r w:rsidR="00FD5FC1">
              <w:rPr>
                <w:rFonts w:ascii="Baskerville" w:hAnsi="Baskerville" w:cs="Baskerville"/>
                <w:szCs w:val="24"/>
              </w:rPr>
              <w:t>Friday 4/11</w:t>
            </w:r>
            <w:r w:rsidR="00AE1103">
              <w:rPr>
                <w:rFonts w:ascii="Baskerville" w:hAnsi="Baskerville" w:cs="Baskerville"/>
                <w:szCs w:val="24"/>
              </w:rPr>
              <w:t xml:space="preserve"> for P1</w:t>
            </w:r>
          </w:p>
          <w:p w14:paraId="6D08B706" w14:textId="50FB1ED2" w:rsidR="00AE1103" w:rsidRPr="007067E6" w:rsidRDefault="00AE1103" w:rsidP="00FD5FC1">
            <w:pPr>
              <w:snapToGrid w:val="0"/>
              <w:ind w:right="-810"/>
              <w:rPr>
                <w:rFonts w:ascii="Baskerville" w:hAnsi="Baskerville" w:cs="Baskerville"/>
                <w:szCs w:val="24"/>
              </w:rPr>
            </w:pPr>
            <w:r>
              <w:rPr>
                <w:rFonts w:ascii="Baskerville" w:hAnsi="Baskerville" w:cs="Baskerville"/>
                <w:szCs w:val="24"/>
              </w:rPr>
              <w:t>Due Monday 4/14: P2/P4</w:t>
            </w:r>
          </w:p>
        </w:tc>
      </w:tr>
      <w:tr w:rsidR="007A4CA9" w:rsidRPr="00AD0324" w14:paraId="017A2D06" w14:textId="77777777" w:rsidTr="003A5177">
        <w:tc>
          <w:tcPr>
            <w:tcW w:w="1350" w:type="dxa"/>
            <w:tcBorders>
              <w:left w:val="single" w:sz="4" w:space="0" w:color="000000"/>
              <w:bottom w:val="single" w:sz="4" w:space="0" w:color="000000"/>
            </w:tcBorders>
          </w:tcPr>
          <w:p w14:paraId="38721143" w14:textId="1D79493B" w:rsidR="007A4CA9" w:rsidRPr="007067E6" w:rsidRDefault="00FD5FC1" w:rsidP="000422F5">
            <w:pPr>
              <w:snapToGrid w:val="0"/>
              <w:ind w:right="-810"/>
              <w:rPr>
                <w:rFonts w:ascii="Baskerville" w:hAnsi="Baskerville" w:cs="Baskerville"/>
                <w:b/>
                <w:szCs w:val="24"/>
              </w:rPr>
            </w:pPr>
            <w:r>
              <w:rPr>
                <w:rFonts w:ascii="Baskerville" w:hAnsi="Baskerville" w:cs="Baskerville"/>
                <w:b/>
                <w:szCs w:val="24"/>
              </w:rPr>
              <w:t>4/11</w:t>
            </w:r>
          </w:p>
        </w:tc>
        <w:tc>
          <w:tcPr>
            <w:tcW w:w="4410" w:type="dxa"/>
            <w:tcBorders>
              <w:left w:val="single" w:sz="4" w:space="0" w:color="000000"/>
              <w:bottom w:val="single" w:sz="4" w:space="0" w:color="000000"/>
            </w:tcBorders>
          </w:tcPr>
          <w:p w14:paraId="55D4C5AB" w14:textId="5EB027BB" w:rsidR="00AE1103" w:rsidRDefault="00AE1103" w:rsidP="000422F5">
            <w:pPr>
              <w:snapToGrid w:val="0"/>
              <w:ind w:right="-810"/>
              <w:rPr>
                <w:rFonts w:ascii="Baskerville" w:hAnsi="Baskerville" w:cs="Baskerville"/>
                <w:szCs w:val="24"/>
              </w:rPr>
            </w:pPr>
            <w:r>
              <w:rPr>
                <w:rFonts w:ascii="Baskerville" w:hAnsi="Baskerville" w:cs="Baskerville"/>
                <w:szCs w:val="24"/>
              </w:rPr>
              <w:t>P1: Finish Web Activity/Discussion</w:t>
            </w:r>
          </w:p>
          <w:p w14:paraId="0873E86A" w14:textId="27BF6B1F" w:rsidR="000D23E1" w:rsidRPr="007067E6" w:rsidRDefault="00AE1103" w:rsidP="000422F5">
            <w:pPr>
              <w:snapToGrid w:val="0"/>
              <w:ind w:right="-810"/>
              <w:rPr>
                <w:rFonts w:ascii="Baskerville" w:hAnsi="Baskerville" w:cs="Baskerville"/>
                <w:szCs w:val="24"/>
              </w:rPr>
            </w:pPr>
            <w:r>
              <w:rPr>
                <w:rFonts w:ascii="Baskerville" w:hAnsi="Baskerville" w:cs="Baskerville"/>
                <w:szCs w:val="24"/>
              </w:rPr>
              <w:t xml:space="preserve">P2/P4: </w:t>
            </w:r>
            <w:r w:rsidR="009D28E5">
              <w:rPr>
                <w:rFonts w:ascii="Baskerville" w:hAnsi="Baskerville" w:cs="Baskerville"/>
                <w:szCs w:val="24"/>
              </w:rPr>
              <w:t>Life of a Sperm Presentations</w:t>
            </w:r>
            <w:bookmarkStart w:id="0" w:name="_GoBack"/>
            <w:bookmarkEnd w:id="0"/>
          </w:p>
        </w:tc>
        <w:tc>
          <w:tcPr>
            <w:tcW w:w="5400" w:type="dxa"/>
            <w:tcBorders>
              <w:left w:val="single" w:sz="4" w:space="0" w:color="000000"/>
              <w:bottom w:val="single" w:sz="4" w:space="0" w:color="000000"/>
              <w:right w:val="single" w:sz="4" w:space="0" w:color="000000"/>
            </w:tcBorders>
          </w:tcPr>
          <w:p w14:paraId="61A7E7F3" w14:textId="0B4D9C0A" w:rsidR="006235FC" w:rsidRPr="007067E6" w:rsidRDefault="006235FC" w:rsidP="000422F5">
            <w:pPr>
              <w:snapToGrid w:val="0"/>
              <w:ind w:right="-810"/>
              <w:rPr>
                <w:rFonts w:ascii="Baskerville" w:hAnsi="Baskerville" w:cs="Baskerville"/>
                <w:szCs w:val="24"/>
              </w:rPr>
            </w:pPr>
          </w:p>
        </w:tc>
      </w:tr>
      <w:tr w:rsidR="007A4CA9" w:rsidRPr="00AD0324" w14:paraId="08EA1613" w14:textId="77777777" w:rsidTr="003A5177">
        <w:tc>
          <w:tcPr>
            <w:tcW w:w="1350" w:type="dxa"/>
            <w:tcBorders>
              <w:left w:val="single" w:sz="4" w:space="0" w:color="000000"/>
              <w:bottom w:val="single" w:sz="4" w:space="0" w:color="000000"/>
            </w:tcBorders>
          </w:tcPr>
          <w:p w14:paraId="471DE731" w14:textId="6BA1D412" w:rsidR="007A4CA9" w:rsidRPr="007067E6" w:rsidRDefault="009D28E5" w:rsidP="000422F5">
            <w:pPr>
              <w:snapToGrid w:val="0"/>
              <w:ind w:right="-810"/>
              <w:rPr>
                <w:rFonts w:ascii="Baskerville" w:hAnsi="Baskerville" w:cs="Baskerville"/>
                <w:b/>
                <w:szCs w:val="24"/>
              </w:rPr>
            </w:pPr>
            <w:r>
              <w:rPr>
                <w:rFonts w:ascii="Baskerville" w:hAnsi="Baskerville" w:cs="Baskerville"/>
                <w:b/>
                <w:szCs w:val="24"/>
              </w:rPr>
              <w:t>4/14</w:t>
            </w:r>
          </w:p>
        </w:tc>
        <w:tc>
          <w:tcPr>
            <w:tcW w:w="4410" w:type="dxa"/>
            <w:tcBorders>
              <w:left w:val="single" w:sz="4" w:space="0" w:color="000000"/>
              <w:bottom w:val="single" w:sz="4" w:space="0" w:color="000000"/>
            </w:tcBorders>
          </w:tcPr>
          <w:p w14:paraId="25EB55A5" w14:textId="77777777" w:rsidR="009D28E5" w:rsidRDefault="009D28E5" w:rsidP="009D28E5">
            <w:pPr>
              <w:snapToGrid w:val="0"/>
              <w:ind w:right="-810"/>
              <w:rPr>
                <w:rFonts w:ascii="Baskerville" w:hAnsi="Baskerville" w:cs="Baskerville"/>
                <w:szCs w:val="24"/>
              </w:rPr>
            </w:pPr>
            <w:r>
              <w:rPr>
                <w:rFonts w:ascii="Baskerville" w:hAnsi="Baskerville" w:cs="Baskerville"/>
                <w:szCs w:val="24"/>
              </w:rPr>
              <w:t>Treatment of HIV/AIDS</w:t>
            </w:r>
          </w:p>
          <w:p w14:paraId="50416A84" w14:textId="77777777" w:rsidR="009D28E5" w:rsidRDefault="009D28E5" w:rsidP="009D28E5">
            <w:pPr>
              <w:snapToGrid w:val="0"/>
              <w:ind w:right="-810"/>
              <w:rPr>
                <w:rFonts w:ascii="Baskerville" w:hAnsi="Baskerville" w:cs="Baskerville"/>
                <w:szCs w:val="24"/>
              </w:rPr>
            </w:pPr>
            <w:r>
              <w:rPr>
                <w:rFonts w:ascii="Baskerville" w:hAnsi="Baskerville" w:cs="Baskerville"/>
                <w:szCs w:val="24"/>
              </w:rPr>
              <w:t>Fluid Transmission Activity</w:t>
            </w:r>
          </w:p>
          <w:p w14:paraId="613B1C7D" w14:textId="78A0200B" w:rsidR="00C77E21" w:rsidRPr="007067E6" w:rsidRDefault="009D28E5" w:rsidP="009D28E5">
            <w:pPr>
              <w:snapToGrid w:val="0"/>
              <w:ind w:right="-810"/>
              <w:rPr>
                <w:rFonts w:ascii="Baskerville" w:hAnsi="Baskerville" w:cs="Baskerville"/>
                <w:szCs w:val="24"/>
              </w:rPr>
            </w:pPr>
            <w:r>
              <w:rPr>
                <w:rFonts w:ascii="Baskerville" w:hAnsi="Baskerville" w:cs="Baskerville"/>
                <w:szCs w:val="24"/>
              </w:rPr>
              <w:t>Article Discussion</w:t>
            </w:r>
          </w:p>
        </w:tc>
        <w:tc>
          <w:tcPr>
            <w:tcW w:w="5400" w:type="dxa"/>
            <w:tcBorders>
              <w:left w:val="single" w:sz="4" w:space="0" w:color="000000"/>
              <w:bottom w:val="single" w:sz="4" w:space="0" w:color="000000"/>
              <w:right w:val="single" w:sz="4" w:space="0" w:color="000000"/>
            </w:tcBorders>
          </w:tcPr>
          <w:p w14:paraId="33C0DCF9" w14:textId="3A51AC1A" w:rsidR="00FE6E82" w:rsidRPr="007067E6" w:rsidRDefault="00FE6E82" w:rsidP="000422F5">
            <w:pPr>
              <w:snapToGrid w:val="0"/>
              <w:ind w:right="-810"/>
              <w:rPr>
                <w:rFonts w:ascii="Baskerville" w:hAnsi="Baskerville" w:cs="Baskerville"/>
                <w:szCs w:val="24"/>
              </w:rPr>
            </w:pPr>
          </w:p>
        </w:tc>
      </w:tr>
      <w:tr w:rsidR="007A4CA9" w:rsidRPr="00AD0324" w14:paraId="20EA8085" w14:textId="77777777" w:rsidTr="003A5177">
        <w:tc>
          <w:tcPr>
            <w:tcW w:w="1350" w:type="dxa"/>
            <w:tcBorders>
              <w:left w:val="single" w:sz="4" w:space="0" w:color="000000"/>
              <w:bottom w:val="single" w:sz="4" w:space="0" w:color="000000"/>
            </w:tcBorders>
          </w:tcPr>
          <w:p w14:paraId="175D93AC" w14:textId="2CADDC6E" w:rsidR="007A4CA9" w:rsidRPr="007067E6" w:rsidRDefault="009D28E5" w:rsidP="000422F5">
            <w:pPr>
              <w:snapToGrid w:val="0"/>
              <w:ind w:right="-810"/>
              <w:rPr>
                <w:rFonts w:ascii="Baskerville" w:hAnsi="Baskerville" w:cs="Baskerville"/>
                <w:b/>
                <w:szCs w:val="24"/>
              </w:rPr>
            </w:pPr>
            <w:r>
              <w:rPr>
                <w:rFonts w:ascii="Baskerville" w:hAnsi="Baskerville" w:cs="Baskerville"/>
                <w:b/>
                <w:szCs w:val="24"/>
              </w:rPr>
              <w:t>4/15</w:t>
            </w:r>
          </w:p>
        </w:tc>
        <w:tc>
          <w:tcPr>
            <w:tcW w:w="4410" w:type="dxa"/>
            <w:tcBorders>
              <w:left w:val="single" w:sz="4" w:space="0" w:color="000000"/>
              <w:bottom w:val="single" w:sz="4" w:space="0" w:color="000000"/>
            </w:tcBorders>
          </w:tcPr>
          <w:p w14:paraId="0966F7FC" w14:textId="77777777" w:rsidR="009D28E5" w:rsidRDefault="009D28E5" w:rsidP="009D28E5">
            <w:pPr>
              <w:snapToGrid w:val="0"/>
              <w:ind w:right="-810"/>
              <w:rPr>
                <w:rFonts w:ascii="Baskerville" w:hAnsi="Baskerville" w:cs="Baskerville"/>
                <w:szCs w:val="24"/>
              </w:rPr>
            </w:pPr>
            <w:r>
              <w:rPr>
                <w:rFonts w:ascii="Baskerville" w:hAnsi="Baskerville" w:cs="Baskerville"/>
                <w:szCs w:val="24"/>
              </w:rPr>
              <w:t>The STD Talk &amp; STD Testing</w:t>
            </w:r>
          </w:p>
          <w:p w14:paraId="4AEA1A7A" w14:textId="4E443744" w:rsidR="007A4CA9" w:rsidRPr="007067E6" w:rsidRDefault="009D28E5" w:rsidP="009D28E5">
            <w:pPr>
              <w:snapToGrid w:val="0"/>
              <w:ind w:right="-810"/>
              <w:rPr>
                <w:rFonts w:ascii="Baskerville" w:hAnsi="Baskerville" w:cs="Baskerville"/>
                <w:szCs w:val="24"/>
              </w:rPr>
            </w:pPr>
            <w:r>
              <w:rPr>
                <w:rFonts w:ascii="Baskerville" w:hAnsi="Baskerville" w:cs="Baskerville"/>
                <w:szCs w:val="24"/>
              </w:rPr>
              <w:t>“How to Guide” Activity</w:t>
            </w:r>
          </w:p>
        </w:tc>
        <w:tc>
          <w:tcPr>
            <w:tcW w:w="5400" w:type="dxa"/>
            <w:tcBorders>
              <w:left w:val="single" w:sz="4" w:space="0" w:color="000000"/>
              <w:bottom w:val="single" w:sz="4" w:space="0" w:color="000000"/>
              <w:right w:val="single" w:sz="4" w:space="0" w:color="000000"/>
            </w:tcBorders>
          </w:tcPr>
          <w:p w14:paraId="120690B7" w14:textId="6845E25A" w:rsidR="00D27A9F" w:rsidRPr="007067E6" w:rsidRDefault="00FE6E82" w:rsidP="00DF315A">
            <w:pPr>
              <w:snapToGrid w:val="0"/>
              <w:ind w:right="-810"/>
              <w:rPr>
                <w:rFonts w:ascii="Baskerville" w:hAnsi="Baskerville" w:cs="Baskerville"/>
                <w:szCs w:val="24"/>
              </w:rPr>
            </w:pPr>
            <w:r>
              <w:rPr>
                <w:rFonts w:ascii="Baskerville" w:hAnsi="Baskerville" w:cs="Baskerville"/>
                <w:szCs w:val="24"/>
              </w:rPr>
              <w:t xml:space="preserve"> </w:t>
            </w:r>
            <w:r w:rsidR="00DF315A">
              <w:rPr>
                <w:rFonts w:ascii="Baskerville" w:hAnsi="Baskerville" w:cs="Baskerville"/>
                <w:szCs w:val="24"/>
              </w:rPr>
              <w:t>Unit 5 Packet Due 4/18</w:t>
            </w:r>
          </w:p>
        </w:tc>
      </w:tr>
      <w:tr w:rsidR="007A4CA9" w:rsidRPr="00AD0324" w14:paraId="7CBF3543" w14:textId="77777777" w:rsidTr="003A5177">
        <w:tc>
          <w:tcPr>
            <w:tcW w:w="1350" w:type="dxa"/>
            <w:tcBorders>
              <w:left w:val="single" w:sz="4" w:space="0" w:color="000000"/>
            </w:tcBorders>
          </w:tcPr>
          <w:p w14:paraId="5EE71A9D" w14:textId="62F4EF58" w:rsidR="007A4CA9" w:rsidRDefault="009D28E5" w:rsidP="000422F5">
            <w:pPr>
              <w:snapToGrid w:val="0"/>
              <w:ind w:right="-810"/>
              <w:rPr>
                <w:rFonts w:ascii="Baskerville" w:hAnsi="Baskerville" w:cs="Baskerville"/>
                <w:b/>
                <w:szCs w:val="24"/>
              </w:rPr>
            </w:pPr>
            <w:r>
              <w:rPr>
                <w:rFonts w:ascii="Baskerville" w:hAnsi="Baskerville" w:cs="Baskerville"/>
                <w:b/>
                <w:szCs w:val="24"/>
              </w:rPr>
              <w:t>4/16 &amp;</w:t>
            </w:r>
          </w:p>
          <w:p w14:paraId="5F511F18" w14:textId="698EFBE7" w:rsidR="009D28E5" w:rsidRPr="007067E6" w:rsidRDefault="009D28E5" w:rsidP="000422F5">
            <w:pPr>
              <w:snapToGrid w:val="0"/>
              <w:ind w:right="-810"/>
              <w:rPr>
                <w:rFonts w:ascii="Baskerville" w:hAnsi="Baskerville" w:cs="Baskerville"/>
                <w:b/>
                <w:szCs w:val="24"/>
              </w:rPr>
            </w:pPr>
            <w:r>
              <w:rPr>
                <w:rFonts w:ascii="Baskerville" w:hAnsi="Baskerville" w:cs="Baskerville"/>
                <w:b/>
                <w:szCs w:val="24"/>
              </w:rPr>
              <w:t>4/17</w:t>
            </w:r>
          </w:p>
        </w:tc>
        <w:tc>
          <w:tcPr>
            <w:tcW w:w="4410" w:type="dxa"/>
            <w:tcBorders>
              <w:left w:val="single" w:sz="4" w:space="0" w:color="000000"/>
            </w:tcBorders>
          </w:tcPr>
          <w:p w14:paraId="7729CF0E" w14:textId="77777777" w:rsidR="007A4CA9" w:rsidRDefault="00DF315A" w:rsidP="000422F5">
            <w:pPr>
              <w:snapToGrid w:val="0"/>
              <w:ind w:right="-810"/>
              <w:rPr>
                <w:rFonts w:ascii="Baskerville" w:hAnsi="Baskerville" w:cs="Baskerville"/>
                <w:szCs w:val="24"/>
              </w:rPr>
            </w:pPr>
            <w:r>
              <w:rPr>
                <w:rFonts w:ascii="Baskerville" w:hAnsi="Baskerville" w:cs="Baskerville"/>
                <w:szCs w:val="24"/>
              </w:rPr>
              <w:t>Review</w:t>
            </w:r>
          </w:p>
          <w:p w14:paraId="4622BF13" w14:textId="0B18F9CC" w:rsidR="00DF315A" w:rsidRPr="007067E6" w:rsidRDefault="00DF315A" w:rsidP="000422F5">
            <w:pPr>
              <w:snapToGrid w:val="0"/>
              <w:ind w:right="-810"/>
              <w:rPr>
                <w:rFonts w:ascii="Baskerville" w:hAnsi="Baskerville" w:cs="Baskerville"/>
                <w:szCs w:val="24"/>
              </w:rPr>
            </w:pPr>
            <w:r>
              <w:rPr>
                <w:rFonts w:ascii="Baskerville" w:hAnsi="Baskerville" w:cs="Baskerville"/>
                <w:szCs w:val="24"/>
              </w:rPr>
              <w:t>How to Guide Work Time</w:t>
            </w:r>
          </w:p>
        </w:tc>
        <w:tc>
          <w:tcPr>
            <w:tcW w:w="5400" w:type="dxa"/>
            <w:tcBorders>
              <w:left w:val="single" w:sz="4" w:space="0" w:color="000000"/>
              <w:right w:val="single" w:sz="4" w:space="0" w:color="000000"/>
            </w:tcBorders>
          </w:tcPr>
          <w:p w14:paraId="3E091032" w14:textId="1720CE38" w:rsidR="007A4CA9" w:rsidRPr="007067E6" w:rsidRDefault="007A4CA9" w:rsidP="000422F5">
            <w:pPr>
              <w:snapToGrid w:val="0"/>
              <w:ind w:right="-810"/>
              <w:rPr>
                <w:rFonts w:ascii="Baskerville" w:eastAsia="Times New Roman" w:hAnsi="Baskerville" w:cs="Baskerville"/>
                <w:szCs w:val="24"/>
                <w:lang w:eastAsia="ar-SA"/>
              </w:rPr>
            </w:pPr>
          </w:p>
        </w:tc>
      </w:tr>
      <w:tr w:rsidR="007A4CA9" w:rsidRPr="00AD0324" w14:paraId="7D97B0B7" w14:textId="77777777" w:rsidTr="003A5177">
        <w:tc>
          <w:tcPr>
            <w:tcW w:w="1350" w:type="dxa"/>
            <w:tcBorders>
              <w:left w:val="single" w:sz="4" w:space="0" w:color="000000"/>
            </w:tcBorders>
          </w:tcPr>
          <w:p w14:paraId="4E6B4925" w14:textId="19F946AC" w:rsidR="007A4CA9" w:rsidRPr="007067E6" w:rsidRDefault="009D28E5" w:rsidP="000422F5">
            <w:pPr>
              <w:snapToGrid w:val="0"/>
              <w:ind w:right="-810"/>
              <w:rPr>
                <w:rFonts w:ascii="Baskerville" w:hAnsi="Baskerville" w:cs="Baskerville"/>
                <w:b/>
                <w:szCs w:val="24"/>
              </w:rPr>
            </w:pPr>
            <w:r>
              <w:rPr>
                <w:rFonts w:ascii="Baskerville" w:hAnsi="Baskerville" w:cs="Baskerville"/>
                <w:b/>
                <w:szCs w:val="24"/>
              </w:rPr>
              <w:t>4/18</w:t>
            </w:r>
          </w:p>
        </w:tc>
        <w:tc>
          <w:tcPr>
            <w:tcW w:w="4410" w:type="dxa"/>
            <w:tcBorders>
              <w:left w:val="single" w:sz="4" w:space="0" w:color="000000"/>
            </w:tcBorders>
          </w:tcPr>
          <w:p w14:paraId="04E1E963" w14:textId="53A3BD00" w:rsidR="007A4CA9" w:rsidRPr="007067E6" w:rsidRDefault="00DF315A" w:rsidP="00D27A9F">
            <w:pPr>
              <w:snapToGrid w:val="0"/>
              <w:ind w:right="-810"/>
              <w:rPr>
                <w:rFonts w:ascii="Baskerville" w:hAnsi="Baskerville" w:cs="Baskerville"/>
                <w:szCs w:val="24"/>
              </w:rPr>
            </w:pPr>
            <w:r>
              <w:rPr>
                <w:rFonts w:ascii="Baskerville" w:hAnsi="Baskerville" w:cs="Baskerville"/>
                <w:szCs w:val="24"/>
              </w:rPr>
              <w:t>Unit Test</w:t>
            </w:r>
          </w:p>
        </w:tc>
        <w:tc>
          <w:tcPr>
            <w:tcW w:w="5400" w:type="dxa"/>
            <w:tcBorders>
              <w:left w:val="single" w:sz="4" w:space="0" w:color="000000"/>
              <w:right w:val="single" w:sz="4" w:space="0" w:color="000000"/>
            </w:tcBorders>
          </w:tcPr>
          <w:p w14:paraId="69C31F61" w14:textId="77777777" w:rsidR="007A4CA9" w:rsidRPr="007067E6" w:rsidRDefault="007A4CA9" w:rsidP="000422F5">
            <w:pPr>
              <w:snapToGrid w:val="0"/>
              <w:ind w:right="-810"/>
              <w:rPr>
                <w:rFonts w:ascii="Baskerville" w:eastAsia="Times New Roman" w:hAnsi="Baskerville" w:cs="Baskerville"/>
                <w:szCs w:val="24"/>
                <w:lang w:eastAsia="ar-SA"/>
              </w:rPr>
            </w:pPr>
          </w:p>
        </w:tc>
      </w:tr>
      <w:tr w:rsidR="001203B9" w:rsidRPr="00AD0324" w14:paraId="315E2879" w14:textId="77777777" w:rsidTr="003A5177">
        <w:tc>
          <w:tcPr>
            <w:tcW w:w="1350" w:type="dxa"/>
            <w:tcBorders>
              <w:left w:val="single" w:sz="4" w:space="0" w:color="000000"/>
            </w:tcBorders>
          </w:tcPr>
          <w:p w14:paraId="3A8FC970" w14:textId="405D48A3" w:rsidR="001203B9" w:rsidRPr="007067E6" w:rsidRDefault="001203B9" w:rsidP="000422F5">
            <w:pPr>
              <w:snapToGrid w:val="0"/>
              <w:ind w:right="-810"/>
              <w:rPr>
                <w:rFonts w:ascii="Baskerville" w:hAnsi="Baskerville" w:cs="Baskerville"/>
                <w:b/>
                <w:szCs w:val="24"/>
              </w:rPr>
            </w:pPr>
          </w:p>
        </w:tc>
        <w:tc>
          <w:tcPr>
            <w:tcW w:w="4410" w:type="dxa"/>
            <w:tcBorders>
              <w:left w:val="single" w:sz="4" w:space="0" w:color="000000"/>
            </w:tcBorders>
          </w:tcPr>
          <w:p w14:paraId="392F9B77" w14:textId="5AE61A72" w:rsidR="001203B9" w:rsidRDefault="001203B9" w:rsidP="00D27A9F">
            <w:pPr>
              <w:snapToGrid w:val="0"/>
              <w:ind w:right="-810"/>
              <w:rPr>
                <w:rFonts w:ascii="Baskerville" w:hAnsi="Baskerville" w:cs="Baskerville"/>
                <w:szCs w:val="24"/>
              </w:rPr>
            </w:pPr>
          </w:p>
        </w:tc>
        <w:tc>
          <w:tcPr>
            <w:tcW w:w="5400" w:type="dxa"/>
            <w:tcBorders>
              <w:left w:val="single" w:sz="4" w:space="0" w:color="000000"/>
              <w:right w:val="single" w:sz="4" w:space="0" w:color="000000"/>
            </w:tcBorders>
          </w:tcPr>
          <w:p w14:paraId="726BEC89" w14:textId="77777777" w:rsidR="001203B9" w:rsidRPr="007067E6" w:rsidRDefault="001203B9" w:rsidP="000422F5">
            <w:pPr>
              <w:snapToGrid w:val="0"/>
              <w:ind w:right="-810"/>
              <w:rPr>
                <w:rFonts w:ascii="Baskerville" w:eastAsia="Times New Roman" w:hAnsi="Baskerville" w:cs="Baskerville"/>
                <w:szCs w:val="24"/>
                <w:lang w:eastAsia="ar-SA"/>
              </w:rPr>
            </w:pPr>
          </w:p>
        </w:tc>
      </w:tr>
    </w:tbl>
    <w:p w14:paraId="75BE3181" w14:textId="77777777" w:rsidR="009D28E5" w:rsidRPr="00AD0324" w:rsidRDefault="009D28E5" w:rsidP="0022014F">
      <w:pPr>
        <w:ind w:right="-810"/>
        <w:rPr>
          <w:rFonts w:ascii="Baskerville" w:hAnsi="Baskerville" w:cs="Baskerville"/>
          <w:sz w:val="22"/>
        </w:rPr>
      </w:pPr>
    </w:p>
    <w:p w14:paraId="74553464" w14:textId="77777777" w:rsidR="00FA49D5" w:rsidRDefault="00FA49D5" w:rsidP="007A4CA9">
      <w:pPr>
        <w:ind w:right="-1080"/>
        <w:rPr>
          <w:color w:val="000000"/>
        </w:rPr>
      </w:pPr>
    </w:p>
    <w:p w14:paraId="2530A45E" w14:textId="77777777" w:rsidR="007A4CA9" w:rsidRPr="00DE69EF" w:rsidRDefault="007A4CA9" w:rsidP="007A4CA9">
      <w:pPr>
        <w:ind w:left="2160" w:firstLine="720"/>
        <w:rPr>
          <w:rFonts w:ascii="Baskerville" w:hAnsi="Baskerville" w:cs="Baskerville"/>
          <w:b/>
        </w:rPr>
      </w:pPr>
      <w:r w:rsidRPr="00DE69EF">
        <w:rPr>
          <w:rFonts w:ascii="Baskerville" w:hAnsi="Baskerville" w:cs="Baskerville"/>
          <w:b/>
        </w:rPr>
        <w:lastRenderedPageBreak/>
        <w:t>HIV/AIDS Note Sheet</w:t>
      </w:r>
    </w:p>
    <w:p w14:paraId="561E6185" w14:textId="77777777" w:rsidR="007A4CA9" w:rsidRPr="00DE69EF" w:rsidRDefault="007A4CA9" w:rsidP="007A4CA9">
      <w:pPr>
        <w:rPr>
          <w:rFonts w:ascii="Baskerville" w:hAnsi="Baskerville" w:cs="Baskerville"/>
        </w:rPr>
      </w:pPr>
    </w:p>
    <w:p w14:paraId="66900E12" w14:textId="77777777" w:rsidR="007A4CA9" w:rsidRPr="00DE69EF" w:rsidRDefault="007A4CA9" w:rsidP="007A4CA9">
      <w:pPr>
        <w:ind w:left="-720" w:right="-1080"/>
        <w:rPr>
          <w:rFonts w:ascii="Baskerville" w:hAnsi="Baskerville" w:cs="Baskerville"/>
        </w:rPr>
      </w:pPr>
      <w:r w:rsidRPr="00DE69EF">
        <w:rPr>
          <w:rFonts w:ascii="Baskerville" w:hAnsi="Baskerville" w:cs="Baskerville"/>
        </w:rPr>
        <w:t>HIV stands for:_______________________________________________________________________</w:t>
      </w:r>
    </w:p>
    <w:p w14:paraId="3F78B1D0" w14:textId="77777777" w:rsidR="007A4CA9" w:rsidRPr="00DE69EF" w:rsidRDefault="007A4CA9" w:rsidP="007A4CA9">
      <w:pPr>
        <w:ind w:left="-720" w:right="-1080"/>
        <w:rPr>
          <w:rFonts w:ascii="Baskerville" w:hAnsi="Baskerville" w:cs="Baskerville"/>
        </w:rPr>
      </w:pPr>
    </w:p>
    <w:p w14:paraId="144A5A46" w14:textId="77777777" w:rsidR="007A4CA9" w:rsidRPr="00DE69EF" w:rsidRDefault="007A4CA9" w:rsidP="007A4CA9">
      <w:pPr>
        <w:ind w:left="-720" w:right="-1080"/>
        <w:rPr>
          <w:rFonts w:ascii="Baskerville" w:hAnsi="Baskerville" w:cs="Baskerville"/>
        </w:rPr>
      </w:pPr>
      <w:r w:rsidRPr="00DE69EF">
        <w:rPr>
          <w:rFonts w:ascii="Baskerville" w:hAnsi="Baskerville" w:cs="Baskerville"/>
        </w:rPr>
        <w:t>AIDS stands for:______________________________________________________________________</w:t>
      </w:r>
    </w:p>
    <w:p w14:paraId="0375DD84" w14:textId="77777777" w:rsidR="007A4CA9" w:rsidRPr="00DE69EF" w:rsidRDefault="007A4CA9" w:rsidP="007A4CA9">
      <w:pPr>
        <w:ind w:left="-720" w:right="-1080"/>
        <w:rPr>
          <w:rFonts w:ascii="Baskerville" w:hAnsi="Baskerville" w:cs="Baskerville"/>
        </w:rPr>
      </w:pPr>
    </w:p>
    <w:p w14:paraId="5BBFB943" w14:textId="77777777" w:rsidR="007A4CA9" w:rsidRPr="00DE69EF" w:rsidRDefault="007A4CA9" w:rsidP="007A4CA9">
      <w:pPr>
        <w:ind w:left="-720" w:right="-1080"/>
        <w:rPr>
          <w:rFonts w:ascii="Baskerville" w:hAnsi="Baskerville" w:cs="Baskerville"/>
          <w:b/>
        </w:rPr>
      </w:pPr>
      <w:r w:rsidRPr="00DE69EF">
        <w:rPr>
          <w:rFonts w:ascii="Baskerville" w:hAnsi="Baskerville" w:cs="Baskerville"/>
          <w:b/>
        </w:rPr>
        <w:t>Transmission</w:t>
      </w:r>
    </w:p>
    <w:p w14:paraId="653334E6" w14:textId="77777777" w:rsidR="007A4CA9" w:rsidRPr="00DE69EF" w:rsidRDefault="007A4CA9" w:rsidP="007A4CA9">
      <w:pPr>
        <w:rPr>
          <w:rFonts w:ascii="Baskerville" w:hAnsi="Baskerville" w:cs="Baskerville"/>
          <w:b/>
        </w:rPr>
      </w:pPr>
    </w:p>
    <w:p w14:paraId="78815B87" w14:textId="77777777" w:rsidR="007A4CA9" w:rsidRPr="00DE69EF" w:rsidRDefault="007A4CA9" w:rsidP="007A4CA9">
      <w:pPr>
        <w:numPr>
          <w:ilvl w:val="0"/>
          <w:numId w:val="1"/>
        </w:numPr>
        <w:tabs>
          <w:tab w:val="left" w:pos="5400"/>
        </w:tabs>
        <w:rPr>
          <w:rFonts w:ascii="Baskerville" w:hAnsi="Baskerville" w:cs="Baskerville"/>
        </w:rPr>
      </w:pPr>
      <w:r w:rsidRPr="00DE69EF">
        <w:rPr>
          <w:rFonts w:ascii="Baskerville" w:hAnsi="Baskerville" w:cs="Baskerville"/>
        </w:rPr>
        <w:t>b.</w:t>
      </w:r>
    </w:p>
    <w:p w14:paraId="15A1538A" w14:textId="77777777" w:rsidR="007A4CA9" w:rsidRPr="00DE69EF" w:rsidRDefault="007A4CA9" w:rsidP="007A4CA9">
      <w:pPr>
        <w:rPr>
          <w:rFonts w:ascii="Baskerville" w:hAnsi="Baskerville" w:cs="Baskerville"/>
        </w:rPr>
      </w:pPr>
    </w:p>
    <w:p w14:paraId="690E9498" w14:textId="77777777" w:rsidR="007A4CA9" w:rsidRPr="00DE69EF" w:rsidRDefault="007A4CA9" w:rsidP="007A4CA9">
      <w:pPr>
        <w:rPr>
          <w:rFonts w:ascii="Baskerville" w:hAnsi="Baskerville" w:cs="Baskerville"/>
        </w:rPr>
      </w:pPr>
    </w:p>
    <w:p w14:paraId="6F6785A6" w14:textId="77777777" w:rsidR="007A4CA9" w:rsidRPr="00DE69EF" w:rsidRDefault="007A4CA9" w:rsidP="007A4CA9">
      <w:pPr>
        <w:numPr>
          <w:ilvl w:val="0"/>
          <w:numId w:val="1"/>
        </w:numPr>
        <w:tabs>
          <w:tab w:val="left" w:pos="5400"/>
        </w:tabs>
        <w:rPr>
          <w:rFonts w:ascii="Baskerville" w:hAnsi="Baskerville" w:cs="Baskerville"/>
        </w:rPr>
      </w:pPr>
      <w:r w:rsidRPr="00DE69EF">
        <w:rPr>
          <w:rFonts w:ascii="Baskerville" w:hAnsi="Baskerville" w:cs="Baskerville"/>
        </w:rPr>
        <w:t>d.</w:t>
      </w:r>
    </w:p>
    <w:p w14:paraId="717F29DD" w14:textId="77777777" w:rsidR="007A4CA9" w:rsidRPr="00DE69EF" w:rsidRDefault="007A4CA9" w:rsidP="007A4CA9">
      <w:pPr>
        <w:ind w:left="5400"/>
        <w:rPr>
          <w:rFonts w:ascii="Baskerville" w:hAnsi="Baskerville" w:cs="Baskerville"/>
        </w:rPr>
      </w:pPr>
    </w:p>
    <w:p w14:paraId="3675E72A" w14:textId="77777777" w:rsidR="007A4CA9" w:rsidRPr="00DE69EF" w:rsidRDefault="007A4CA9" w:rsidP="007A4CA9">
      <w:pPr>
        <w:ind w:left="-720"/>
        <w:rPr>
          <w:rFonts w:ascii="Baskerville" w:hAnsi="Baskerville" w:cs="Baskerville"/>
          <w:b/>
        </w:rPr>
      </w:pPr>
      <w:r w:rsidRPr="00DE69EF">
        <w:rPr>
          <w:rFonts w:ascii="Baskerville" w:hAnsi="Baskerville" w:cs="Baskerville"/>
          <w:b/>
        </w:rPr>
        <w:t>Does NOT transmit by:</w:t>
      </w:r>
    </w:p>
    <w:p w14:paraId="6432150A" w14:textId="77777777" w:rsidR="007A4CA9" w:rsidRPr="00DE69EF" w:rsidRDefault="007A4CA9" w:rsidP="007A4CA9">
      <w:pPr>
        <w:ind w:left="-720"/>
        <w:rPr>
          <w:rFonts w:ascii="Baskerville" w:hAnsi="Baskerville" w:cs="Baskerville"/>
          <w:b/>
        </w:rPr>
      </w:pPr>
    </w:p>
    <w:p w14:paraId="705E1837" w14:textId="77777777" w:rsidR="007A4CA9" w:rsidRPr="00DE69EF" w:rsidRDefault="007A4CA9" w:rsidP="007A4CA9">
      <w:pPr>
        <w:ind w:left="-720"/>
        <w:rPr>
          <w:rFonts w:ascii="Baskerville" w:hAnsi="Baskerville" w:cs="Baskerville"/>
          <w:b/>
        </w:rPr>
      </w:pPr>
      <w:r w:rsidRPr="00DE69EF">
        <w:rPr>
          <w:rFonts w:ascii="Baskerville" w:hAnsi="Baskerville" w:cs="Baskerville"/>
          <w:b/>
        </w:rPr>
        <w:t>HIV Infection &amp; Replication</w:t>
      </w:r>
    </w:p>
    <w:p w14:paraId="64D3F249" w14:textId="77777777" w:rsidR="007A4CA9" w:rsidRPr="00DE69EF" w:rsidRDefault="007A4CA9" w:rsidP="007A4CA9">
      <w:pPr>
        <w:ind w:left="-720"/>
        <w:rPr>
          <w:rFonts w:ascii="Baskerville" w:hAnsi="Baskerville" w:cs="Baskerville"/>
          <w:b/>
        </w:rPr>
      </w:pPr>
    </w:p>
    <w:p w14:paraId="3202C18C" w14:textId="77777777" w:rsidR="007A4CA9" w:rsidRPr="00DE69EF" w:rsidRDefault="007A4CA9" w:rsidP="007A4CA9">
      <w:pPr>
        <w:ind w:left="-720"/>
        <w:rPr>
          <w:rFonts w:ascii="Baskerville" w:hAnsi="Baskerville" w:cs="Baskerville"/>
        </w:rPr>
      </w:pPr>
      <w:r w:rsidRPr="00DE69EF">
        <w:rPr>
          <w:rFonts w:ascii="Baskerville" w:hAnsi="Baskerville" w:cs="Baskerville"/>
        </w:rPr>
        <w:t>Cells targeted by HIV:__________________________________________________________________</w:t>
      </w:r>
    </w:p>
    <w:p w14:paraId="2EC7E855" w14:textId="77777777" w:rsidR="007A4CA9" w:rsidRPr="00DE69EF" w:rsidRDefault="007A4CA9" w:rsidP="007A4CA9">
      <w:pPr>
        <w:ind w:left="-720"/>
        <w:rPr>
          <w:rFonts w:ascii="Baskerville" w:hAnsi="Baskerville" w:cs="Baskerville"/>
        </w:rPr>
      </w:pPr>
    </w:p>
    <w:p w14:paraId="4628E1DD" w14:textId="77777777" w:rsidR="007A4CA9" w:rsidRPr="00DE69EF" w:rsidRDefault="007A4CA9" w:rsidP="007A4CA9">
      <w:pPr>
        <w:ind w:left="-720"/>
        <w:rPr>
          <w:rFonts w:ascii="Baskerville" w:hAnsi="Baskerville" w:cs="Baskerville"/>
        </w:rPr>
      </w:pPr>
      <w:r w:rsidRPr="00DE69EF">
        <w:rPr>
          <w:rFonts w:ascii="Baskerville" w:hAnsi="Baskerville" w:cs="Baskerville"/>
        </w:rPr>
        <w:t>Cell Function and Issues:</w:t>
      </w:r>
    </w:p>
    <w:p w14:paraId="296DC516" w14:textId="77777777" w:rsidR="007A4CA9" w:rsidRPr="00DE69EF" w:rsidRDefault="007A4CA9" w:rsidP="007A4CA9">
      <w:pPr>
        <w:rPr>
          <w:rFonts w:ascii="Baskerville" w:hAnsi="Baskerville" w:cs="Baskerville"/>
        </w:rPr>
      </w:pPr>
    </w:p>
    <w:p w14:paraId="732EA2BF" w14:textId="77777777" w:rsidR="007A4CA9" w:rsidRPr="00DE69EF" w:rsidRDefault="007A4CA9" w:rsidP="007A4CA9">
      <w:pPr>
        <w:ind w:left="-720"/>
        <w:rPr>
          <w:rFonts w:ascii="Baskerville" w:hAnsi="Baskerville" w:cs="Baskerville"/>
        </w:rPr>
      </w:pPr>
    </w:p>
    <w:p w14:paraId="5F267DB5" w14:textId="77777777" w:rsidR="007A4CA9" w:rsidRPr="00DE69EF" w:rsidRDefault="007A4CA9" w:rsidP="007A4CA9">
      <w:pPr>
        <w:ind w:left="-720"/>
        <w:rPr>
          <w:rFonts w:ascii="Baskerville" w:hAnsi="Baskerville" w:cs="Baskerville"/>
        </w:rPr>
      </w:pPr>
    </w:p>
    <w:p w14:paraId="62B18090" w14:textId="77777777" w:rsidR="007A4CA9" w:rsidRPr="00DE69EF" w:rsidRDefault="007A4CA9" w:rsidP="007A4CA9">
      <w:pPr>
        <w:ind w:left="-720"/>
        <w:rPr>
          <w:rFonts w:ascii="Baskerville" w:hAnsi="Baskerville" w:cs="Baskerville"/>
        </w:rPr>
      </w:pPr>
      <w:r w:rsidRPr="00DE69EF">
        <w:rPr>
          <w:rFonts w:ascii="Baskerville" w:hAnsi="Baskerville" w:cs="Baskerville"/>
        </w:rPr>
        <w:t>Transition of HIV Diagnosis to AIDS:</w:t>
      </w:r>
    </w:p>
    <w:p w14:paraId="4E9DFF29" w14:textId="77777777" w:rsidR="007A4CA9" w:rsidRPr="00DE69EF" w:rsidRDefault="007A4CA9" w:rsidP="007A4CA9">
      <w:pPr>
        <w:ind w:left="-720"/>
        <w:rPr>
          <w:rFonts w:ascii="Baskerville" w:hAnsi="Baskerville" w:cs="Baskerville"/>
        </w:rPr>
      </w:pPr>
    </w:p>
    <w:p w14:paraId="1E52A27C" w14:textId="77777777" w:rsidR="007A4CA9" w:rsidRPr="00DE69EF" w:rsidRDefault="007A4CA9" w:rsidP="007A4CA9">
      <w:pPr>
        <w:ind w:left="-720"/>
        <w:rPr>
          <w:rFonts w:ascii="Baskerville" w:hAnsi="Baskerville" w:cs="Baskerville"/>
        </w:rPr>
      </w:pPr>
    </w:p>
    <w:p w14:paraId="633039AC" w14:textId="77777777" w:rsidR="007A4CA9" w:rsidRPr="00DE69EF" w:rsidRDefault="007A4CA9" w:rsidP="007A4CA9">
      <w:pPr>
        <w:rPr>
          <w:rFonts w:ascii="Baskerville" w:hAnsi="Baskerville" w:cs="Baskerville"/>
        </w:rPr>
      </w:pPr>
    </w:p>
    <w:p w14:paraId="4C217864" w14:textId="77777777" w:rsidR="007A4CA9" w:rsidRPr="00DE69EF" w:rsidRDefault="007A4CA9" w:rsidP="007A4CA9">
      <w:pPr>
        <w:ind w:left="-720"/>
        <w:rPr>
          <w:rFonts w:ascii="Baskerville" w:hAnsi="Baskerville" w:cs="Baskerville"/>
          <w:b/>
        </w:rPr>
      </w:pPr>
      <w:r w:rsidRPr="00DE69EF">
        <w:rPr>
          <w:rFonts w:ascii="Baskerville" w:hAnsi="Baskerville" w:cs="Baskerville"/>
          <w:b/>
        </w:rPr>
        <w:t>HIV Replication:</w:t>
      </w:r>
    </w:p>
    <w:p w14:paraId="3B14664D" w14:textId="77777777" w:rsidR="007A4CA9" w:rsidRPr="00DE69EF" w:rsidRDefault="007A4CA9" w:rsidP="007A4CA9">
      <w:pPr>
        <w:ind w:left="-720"/>
        <w:rPr>
          <w:rFonts w:ascii="Baskerville" w:hAnsi="Baskerville" w:cs="Baskerville"/>
        </w:rPr>
      </w:pPr>
      <w:r w:rsidRPr="00DE69EF">
        <w:rPr>
          <w:rFonts w:ascii="Baskerville" w:hAnsi="Baskerville" w:cs="Baskerville"/>
        </w:rPr>
        <w:t>1.  Virus enters body and seeks out host t cell to attack</w:t>
      </w:r>
    </w:p>
    <w:p w14:paraId="18A566E0" w14:textId="77777777" w:rsidR="007A4CA9" w:rsidRPr="00DE69EF" w:rsidRDefault="007A4CA9" w:rsidP="007A4CA9">
      <w:pPr>
        <w:ind w:left="-720"/>
        <w:rPr>
          <w:rFonts w:ascii="Baskerville" w:hAnsi="Baskerville" w:cs="Baskerville"/>
        </w:rPr>
      </w:pPr>
      <w:r w:rsidRPr="00DE69EF">
        <w:rPr>
          <w:rFonts w:ascii="Baskerville" w:hAnsi="Baskerville" w:cs="Baskerville"/>
        </w:rPr>
        <w:t xml:space="preserve">2.  HIV inserts its own </w:t>
      </w:r>
      <w:r w:rsidRPr="00DE69EF">
        <w:rPr>
          <w:rFonts w:ascii="Baskerville" w:hAnsi="Baskerville" w:cs="Baskerville"/>
          <w:b/>
          <w:bCs/>
          <w:u w:val="single"/>
        </w:rPr>
        <w:t>genetic material</w:t>
      </w:r>
      <w:r w:rsidRPr="00DE69EF">
        <w:rPr>
          <w:rFonts w:ascii="Baskerville" w:hAnsi="Baskerville" w:cs="Baskerville"/>
        </w:rPr>
        <w:t xml:space="preserve"> and begins replicating itself.</w:t>
      </w:r>
    </w:p>
    <w:p w14:paraId="1C685D1E" w14:textId="77777777" w:rsidR="007A4CA9" w:rsidRDefault="007A4CA9" w:rsidP="007A4CA9">
      <w:pPr>
        <w:ind w:left="-720"/>
        <w:rPr>
          <w:rFonts w:ascii="Baskerville" w:hAnsi="Baskerville" w:cs="Baskerville"/>
        </w:rPr>
      </w:pPr>
      <w:r w:rsidRPr="00DE69EF">
        <w:rPr>
          <w:rFonts w:ascii="Baskerville" w:hAnsi="Baskerville" w:cs="Baskerville"/>
        </w:rPr>
        <w:t>3.  New HIV cells burst out of T Cell(killing the T Cell)---travel and infect other T Cells 2 billion T Helper Cells killed EVERY DAY!</w:t>
      </w:r>
    </w:p>
    <w:p w14:paraId="6AC91526" w14:textId="77777777" w:rsidR="007A4CA9" w:rsidRDefault="007A4CA9" w:rsidP="007A4CA9">
      <w:pPr>
        <w:ind w:left="-720"/>
        <w:rPr>
          <w:rFonts w:ascii="Baskerville" w:hAnsi="Baskerville" w:cs="Baskerville"/>
        </w:rPr>
      </w:pPr>
    </w:p>
    <w:p w14:paraId="3F3D370F" w14:textId="77777777" w:rsidR="007A4CA9" w:rsidRDefault="007A4CA9" w:rsidP="007A4CA9">
      <w:pPr>
        <w:ind w:left="-720"/>
        <w:rPr>
          <w:rFonts w:ascii="Baskerville" w:hAnsi="Baskerville" w:cs="Baskerville"/>
          <w:b/>
          <w:u w:val="single"/>
        </w:rPr>
      </w:pPr>
      <w:r>
        <w:rPr>
          <w:rFonts w:ascii="Baskerville" w:hAnsi="Baskerville" w:cs="Baskerville"/>
          <w:b/>
          <w:u w:val="single"/>
        </w:rPr>
        <w:t>HIV Testing</w:t>
      </w:r>
    </w:p>
    <w:p w14:paraId="2A7615CA" w14:textId="77777777" w:rsidR="007A4CA9" w:rsidRDefault="007A4CA9" w:rsidP="007A4CA9">
      <w:pPr>
        <w:ind w:left="-720"/>
        <w:rPr>
          <w:rFonts w:ascii="Baskerville" w:hAnsi="Baskerville" w:cs="Baskerville"/>
          <w:b/>
          <w:u w:val="single"/>
        </w:rPr>
      </w:pPr>
    </w:p>
    <w:p w14:paraId="0F2EA9F9" w14:textId="77777777" w:rsidR="007A4CA9" w:rsidRDefault="007A4CA9" w:rsidP="007A4CA9">
      <w:pPr>
        <w:ind w:left="-720"/>
        <w:rPr>
          <w:rFonts w:ascii="Baskerville" w:hAnsi="Baskerville" w:cs="Baskerville"/>
        </w:rPr>
      </w:pPr>
      <w:r>
        <w:rPr>
          <w:rFonts w:ascii="Baskerville" w:hAnsi="Baskerville" w:cs="Baskerville"/>
        </w:rPr>
        <w:t xml:space="preserve">Identify the </w:t>
      </w:r>
      <w:r w:rsidRPr="0042547D">
        <w:rPr>
          <w:rFonts w:ascii="Baskerville" w:hAnsi="Baskerville" w:cs="Baskerville"/>
        </w:rPr>
        <w:t>ways in which a person can get tested for HIV, including how long it takes to get the results</w:t>
      </w:r>
      <w:r>
        <w:rPr>
          <w:rFonts w:ascii="Baskerville" w:hAnsi="Baskerville" w:cs="Baskerville"/>
        </w:rPr>
        <w:t>:</w:t>
      </w:r>
    </w:p>
    <w:p w14:paraId="0C3B62CB" w14:textId="77777777" w:rsidR="007A4CA9" w:rsidRDefault="007A4CA9" w:rsidP="007A4CA9">
      <w:pPr>
        <w:ind w:left="-720"/>
        <w:rPr>
          <w:rFonts w:ascii="Baskerville" w:hAnsi="Baskerville" w:cs="Baskerville"/>
        </w:rPr>
      </w:pPr>
    </w:p>
    <w:p w14:paraId="5D49B519" w14:textId="77777777" w:rsidR="007A4CA9" w:rsidRDefault="007A4CA9" w:rsidP="007A4CA9">
      <w:pPr>
        <w:ind w:left="-720"/>
        <w:rPr>
          <w:rFonts w:ascii="Baskerville" w:hAnsi="Baskerville" w:cs="Baskerville"/>
        </w:rPr>
      </w:pPr>
      <w:r>
        <w:rPr>
          <w:rFonts w:ascii="Baskerville" w:hAnsi="Baskerville" w:cs="Baskerville"/>
        </w:rPr>
        <w:t>A.</w:t>
      </w:r>
    </w:p>
    <w:p w14:paraId="6FB5787D" w14:textId="77777777" w:rsidR="007A4CA9" w:rsidRDefault="007A4CA9" w:rsidP="007A4CA9">
      <w:pPr>
        <w:ind w:left="-720"/>
        <w:rPr>
          <w:rFonts w:ascii="Baskerville" w:hAnsi="Baskerville" w:cs="Baskerville"/>
        </w:rPr>
      </w:pPr>
    </w:p>
    <w:p w14:paraId="1FDC4FA5" w14:textId="77777777" w:rsidR="007A4CA9" w:rsidRDefault="007A4CA9" w:rsidP="007A4CA9">
      <w:pPr>
        <w:ind w:left="-720"/>
        <w:rPr>
          <w:rFonts w:ascii="Baskerville" w:hAnsi="Baskerville" w:cs="Baskerville"/>
        </w:rPr>
      </w:pPr>
      <w:r>
        <w:rPr>
          <w:rFonts w:ascii="Baskerville" w:hAnsi="Baskerville" w:cs="Baskerville"/>
        </w:rPr>
        <w:t xml:space="preserve">B. </w:t>
      </w:r>
    </w:p>
    <w:p w14:paraId="61E826B6" w14:textId="77777777" w:rsidR="007A4CA9" w:rsidRDefault="007A4CA9" w:rsidP="007A4CA9">
      <w:pPr>
        <w:ind w:left="-720"/>
        <w:rPr>
          <w:rFonts w:ascii="Baskerville" w:hAnsi="Baskerville" w:cs="Baskerville"/>
        </w:rPr>
      </w:pPr>
    </w:p>
    <w:p w14:paraId="2221EFAF" w14:textId="77777777" w:rsidR="007A4CA9" w:rsidRPr="0042547D" w:rsidRDefault="007A4CA9" w:rsidP="007A4CA9">
      <w:pPr>
        <w:ind w:left="-720"/>
        <w:rPr>
          <w:rFonts w:ascii="Baskerville" w:hAnsi="Baskerville" w:cs="Baskerville"/>
          <w:b/>
          <w:u w:val="single"/>
        </w:rPr>
      </w:pPr>
      <w:r>
        <w:rPr>
          <w:rFonts w:ascii="Baskerville" w:hAnsi="Baskerville" w:cs="Baskerville"/>
        </w:rPr>
        <w:t>C</w:t>
      </w:r>
    </w:p>
    <w:p w14:paraId="0AF4BEB4" w14:textId="77777777" w:rsidR="007A4CA9" w:rsidRPr="004C3905" w:rsidRDefault="007A4CA9" w:rsidP="007A4CA9">
      <w:pPr>
        <w:rPr>
          <w:rFonts w:ascii="Baskerville" w:hAnsi="Baskerville" w:cs="Baskerville"/>
        </w:rPr>
      </w:pPr>
    </w:p>
    <w:p w14:paraId="6A44C6B8" w14:textId="77777777" w:rsidR="007A4CA9" w:rsidRPr="00DE69EF" w:rsidRDefault="007A4CA9" w:rsidP="007A4CA9">
      <w:pPr>
        <w:pStyle w:val="ListParagraph"/>
        <w:numPr>
          <w:ilvl w:val="0"/>
          <w:numId w:val="5"/>
        </w:numPr>
        <w:ind w:left="-450" w:hanging="270"/>
        <w:rPr>
          <w:rFonts w:ascii="Baskerville" w:hAnsi="Baskerville" w:cs="Baskerville"/>
        </w:rPr>
      </w:pPr>
      <w:r w:rsidRPr="00DE69EF">
        <w:rPr>
          <w:rFonts w:ascii="Baskerville" w:hAnsi="Baskerville" w:cs="Baskerville"/>
        </w:rPr>
        <w:t xml:space="preserve"> Who should get tested for HIV?</w:t>
      </w:r>
    </w:p>
    <w:p w14:paraId="6B887E0C" w14:textId="77777777" w:rsidR="007A4CA9" w:rsidRPr="00DE69EF" w:rsidRDefault="007A4CA9" w:rsidP="007A4CA9">
      <w:pPr>
        <w:rPr>
          <w:rFonts w:ascii="Baskerville" w:hAnsi="Baskerville" w:cs="Baskerville"/>
        </w:rPr>
      </w:pPr>
    </w:p>
    <w:p w14:paraId="6E588034" w14:textId="77777777" w:rsidR="007A4CA9" w:rsidRPr="00DE69EF" w:rsidRDefault="007A4CA9" w:rsidP="007A4CA9">
      <w:pPr>
        <w:rPr>
          <w:rFonts w:ascii="Baskerville" w:hAnsi="Baskerville" w:cs="Baskerville"/>
        </w:rPr>
      </w:pPr>
    </w:p>
    <w:p w14:paraId="543B2FD1" w14:textId="77777777" w:rsidR="007A4CA9" w:rsidRPr="00DE69EF" w:rsidRDefault="007A4CA9" w:rsidP="007A4CA9">
      <w:pPr>
        <w:rPr>
          <w:rFonts w:ascii="Baskerville" w:hAnsi="Baskerville" w:cs="Baskerville"/>
        </w:rPr>
      </w:pPr>
    </w:p>
    <w:p w14:paraId="7DA65889" w14:textId="77777777" w:rsidR="007A4CA9" w:rsidRPr="00DE69EF" w:rsidRDefault="007A4CA9" w:rsidP="007A4CA9">
      <w:pPr>
        <w:pStyle w:val="ListParagraph"/>
        <w:numPr>
          <w:ilvl w:val="0"/>
          <w:numId w:val="5"/>
        </w:numPr>
        <w:ind w:left="-450" w:hanging="270"/>
        <w:rPr>
          <w:rFonts w:ascii="Baskerville" w:hAnsi="Baskerville" w:cs="Baskerville"/>
        </w:rPr>
      </w:pPr>
      <w:r w:rsidRPr="00DE69EF">
        <w:rPr>
          <w:rFonts w:ascii="Baskerville" w:hAnsi="Baskerville" w:cs="Baskerville"/>
        </w:rPr>
        <w:t xml:space="preserve"> How long after sexual contact with another person do you need to wait before getting tested AND why?</w:t>
      </w:r>
    </w:p>
    <w:p w14:paraId="05931B00" w14:textId="77777777" w:rsidR="007A4CA9" w:rsidRDefault="007A4CA9" w:rsidP="007A4CA9">
      <w:pPr>
        <w:rPr>
          <w:rFonts w:ascii="Baskerville" w:hAnsi="Baskerville" w:cs="Baskerville"/>
        </w:rPr>
      </w:pPr>
    </w:p>
    <w:p w14:paraId="1C7E2B5C" w14:textId="77777777" w:rsidR="009D28E5" w:rsidRDefault="009D28E5" w:rsidP="007A4CA9">
      <w:pPr>
        <w:rPr>
          <w:rFonts w:ascii="Baskerville" w:hAnsi="Baskerville" w:cs="Baskerville"/>
        </w:rPr>
      </w:pPr>
    </w:p>
    <w:p w14:paraId="2F5227E3" w14:textId="77777777" w:rsidR="009D28E5" w:rsidRDefault="009D28E5" w:rsidP="007A4CA9">
      <w:pPr>
        <w:rPr>
          <w:rFonts w:ascii="Baskerville" w:hAnsi="Baskerville" w:cs="Baskerville"/>
        </w:rPr>
      </w:pPr>
    </w:p>
    <w:p w14:paraId="777F834C" w14:textId="77777777" w:rsidR="007A4CA9" w:rsidRDefault="007A4CA9" w:rsidP="007A4CA9">
      <w:pPr>
        <w:rPr>
          <w:rFonts w:ascii="Baskerville" w:hAnsi="Baskerville" w:cs="Baskerville"/>
          <w:b/>
          <w:u w:val="single"/>
        </w:rPr>
      </w:pPr>
    </w:p>
    <w:p w14:paraId="71DCF291" w14:textId="77777777" w:rsidR="007A4CA9" w:rsidRDefault="007A4CA9" w:rsidP="007A4CA9">
      <w:pPr>
        <w:ind w:left="-720"/>
        <w:rPr>
          <w:rFonts w:ascii="Baskerville" w:hAnsi="Baskerville" w:cs="Baskerville"/>
          <w:b/>
          <w:u w:val="single"/>
        </w:rPr>
      </w:pPr>
      <w:r>
        <w:rPr>
          <w:rFonts w:ascii="Baskerville" w:hAnsi="Baskerville" w:cs="Baskerville"/>
          <w:b/>
          <w:u w:val="single"/>
        </w:rPr>
        <w:lastRenderedPageBreak/>
        <w:t xml:space="preserve">HIV/AIDS Treatment: </w:t>
      </w:r>
    </w:p>
    <w:p w14:paraId="44529D89" w14:textId="77777777" w:rsidR="007A4CA9" w:rsidRDefault="007A4CA9" w:rsidP="007A4CA9">
      <w:pPr>
        <w:ind w:left="-720"/>
        <w:rPr>
          <w:rFonts w:ascii="Baskerville" w:hAnsi="Baskerville" w:cs="Baskerville"/>
          <w:b/>
          <w:u w:val="single"/>
        </w:rPr>
      </w:pPr>
    </w:p>
    <w:p w14:paraId="30726A29" w14:textId="1B6C2121" w:rsidR="007A4CA9" w:rsidRDefault="007A4CA9" w:rsidP="005451D4">
      <w:pPr>
        <w:tabs>
          <w:tab w:val="left" w:pos="6840"/>
        </w:tabs>
        <w:ind w:left="-720"/>
        <w:rPr>
          <w:rFonts w:ascii="Baskerville" w:hAnsi="Baskerville" w:cs="Baskerville"/>
          <w:b/>
          <w:u w:val="single"/>
        </w:rPr>
      </w:pPr>
      <w:r>
        <w:rPr>
          <w:rFonts w:ascii="Baskerville" w:hAnsi="Baskerville" w:cs="Baskerville"/>
          <w:b/>
          <w:u w:val="single"/>
        </w:rPr>
        <w:t>Go to:</w:t>
      </w:r>
      <w:r w:rsidRPr="002B7688">
        <w:t xml:space="preserve"> </w:t>
      </w:r>
      <w:hyperlink r:id="rId8" w:history="1">
        <w:r w:rsidRPr="00D15A09">
          <w:rPr>
            <w:rStyle w:val="Hyperlink"/>
            <w:rFonts w:ascii="Baskerville" w:hAnsi="Baskerville" w:cs="Baskerville"/>
            <w:b/>
          </w:rPr>
          <w:t>http://www.aids.gov/hiv-aids-basics/index.html</w:t>
        </w:r>
      </w:hyperlink>
      <w:r w:rsidR="005451D4">
        <w:rPr>
          <w:rStyle w:val="Hyperlink"/>
          <w:rFonts w:ascii="Baskerville" w:hAnsi="Baskerville" w:cs="Baskerville"/>
          <w:b/>
        </w:rPr>
        <w:tab/>
      </w:r>
    </w:p>
    <w:p w14:paraId="305F751F" w14:textId="77777777" w:rsidR="007A4CA9" w:rsidRDefault="007A4CA9" w:rsidP="007A4CA9">
      <w:pPr>
        <w:rPr>
          <w:rFonts w:ascii="Baskerville" w:hAnsi="Baskerville" w:cs="Baskerville"/>
          <w:b/>
          <w:u w:val="single"/>
        </w:rPr>
      </w:pPr>
    </w:p>
    <w:p w14:paraId="591CF203" w14:textId="77777777" w:rsidR="007A4CA9" w:rsidRPr="002B7688" w:rsidRDefault="007A4CA9" w:rsidP="007A4CA9">
      <w:pPr>
        <w:ind w:left="-720"/>
        <w:rPr>
          <w:rFonts w:ascii="Baskerville" w:hAnsi="Baskerville" w:cs="Baskerville"/>
          <w:b/>
          <w:u w:val="single"/>
        </w:rPr>
      </w:pPr>
      <w:r>
        <w:rPr>
          <w:rFonts w:ascii="Baskerville" w:hAnsi="Baskerville" w:cs="Baskerville"/>
          <w:b/>
          <w:u w:val="single"/>
        </w:rPr>
        <w:t>Click on: Overview of HIV Treatment (in the Just Diagnosed Section)</w:t>
      </w:r>
    </w:p>
    <w:p w14:paraId="467D4F6E" w14:textId="77777777" w:rsidR="007A4CA9" w:rsidRDefault="007A4CA9" w:rsidP="007A4CA9">
      <w:pPr>
        <w:rPr>
          <w:rFonts w:ascii="Baskerville" w:hAnsi="Baskerville" w:cs="Baskerville"/>
          <w:b/>
          <w:u w:val="single"/>
        </w:rPr>
      </w:pPr>
    </w:p>
    <w:p w14:paraId="505D0FD8" w14:textId="77777777" w:rsidR="007A4CA9" w:rsidRPr="004A3F38" w:rsidRDefault="007A4CA9" w:rsidP="007A4CA9">
      <w:pPr>
        <w:pStyle w:val="ListParagraph"/>
        <w:numPr>
          <w:ilvl w:val="0"/>
          <w:numId w:val="7"/>
        </w:numPr>
        <w:rPr>
          <w:rFonts w:ascii="Baskerville" w:hAnsi="Baskerville" w:cs="Baskerville"/>
        </w:rPr>
      </w:pPr>
      <w:r w:rsidRPr="004A3F38">
        <w:rPr>
          <w:rFonts w:ascii="Baskerville" w:hAnsi="Baskerville" w:cs="Baskerville"/>
        </w:rPr>
        <w:t>What is anti-retroviral therapy and what are 3 ways it is helpful to a person with HIV?</w:t>
      </w:r>
    </w:p>
    <w:p w14:paraId="1D35A5FE" w14:textId="77777777" w:rsidR="007A4CA9" w:rsidRDefault="007A4CA9" w:rsidP="007A4CA9">
      <w:pPr>
        <w:rPr>
          <w:rFonts w:ascii="Baskerville" w:hAnsi="Baskerville" w:cs="Baskerville"/>
        </w:rPr>
      </w:pPr>
    </w:p>
    <w:p w14:paraId="2E2DB08E" w14:textId="77777777" w:rsidR="007A4CA9" w:rsidRDefault="007A4CA9" w:rsidP="007A4CA9">
      <w:pPr>
        <w:rPr>
          <w:rFonts w:ascii="Baskerville" w:hAnsi="Baskerville" w:cs="Baskerville"/>
        </w:rPr>
      </w:pPr>
    </w:p>
    <w:p w14:paraId="29DB02AA" w14:textId="77777777" w:rsidR="007A4CA9" w:rsidRDefault="007A4CA9" w:rsidP="007A4CA9">
      <w:pPr>
        <w:rPr>
          <w:rFonts w:ascii="Baskerville" w:hAnsi="Baskerville" w:cs="Baskerville"/>
        </w:rPr>
      </w:pPr>
    </w:p>
    <w:p w14:paraId="52020DBF" w14:textId="77777777" w:rsidR="007A4CA9" w:rsidRDefault="007A4CA9" w:rsidP="007A4CA9">
      <w:pPr>
        <w:rPr>
          <w:rFonts w:ascii="Baskerville" w:hAnsi="Baskerville" w:cs="Baskerville"/>
        </w:rPr>
      </w:pPr>
    </w:p>
    <w:p w14:paraId="33D637FF" w14:textId="77777777" w:rsidR="007A4CA9" w:rsidRDefault="007A4CA9" w:rsidP="007A4CA9">
      <w:pPr>
        <w:rPr>
          <w:rFonts w:ascii="Baskerville" w:hAnsi="Baskerville" w:cs="Baskerville"/>
        </w:rPr>
      </w:pPr>
    </w:p>
    <w:p w14:paraId="3C2F02C9" w14:textId="77777777" w:rsidR="007A4CA9" w:rsidRDefault="007A4CA9" w:rsidP="007A4CA9">
      <w:pPr>
        <w:rPr>
          <w:rFonts w:ascii="Baskerville" w:hAnsi="Baskerville" w:cs="Baskerville"/>
        </w:rPr>
      </w:pPr>
    </w:p>
    <w:p w14:paraId="728AA7FE" w14:textId="77777777" w:rsidR="007A4CA9" w:rsidRDefault="007A4CA9" w:rsidP="007A4CA9">
      <w:pPr>
        <w:rPr>
          <w:rFonts w:ascii="Baskerville" w:hAnsi="Baskerville" w:cs="Baskerville"/>
        </w:rPr>
      </w:pPr>
    </w:p>
    <w:p w14:paraId="4C5BA658" w14:textId="77777777" w:rsidR="007A4CA9" w:rsidRDefault="007A4CA9" w:rsidP="007A4CA9">
      <w:pPr>
        <w:rPr>
          <w:rFonts w:ascii="Baskerville" w:hAnsi="Baskerville" w:cs="Baskerville"/>
        </w:rPr>
      </w:pPr>
    </w:p>
    <w:p w14:paraId="73096D89" w14:textId="77777777" w:rsidR="007A4CA9" w:rsidRDefault="007A4CA9" w:rsidP="007A4CA9">
      <w:pPr>
        <w:pStyle w:val="ListParagraph"/>
        <w:numPr>
          <w:ilvl w:val="0"/>
          <w:numId w:val="7"/>
        </w:numPr>
        <w:rPr>
          <w:rFonts w:ascii="Baskerville" w:hAnsi="Baskerville" w:cs="Baskerville"/>
        </w:rPr>
      </w:pPr>
      <w:r w:rsidRPr="00635A86">
        <w:rPr>
          <w:rFonts w:ascii="Baskerville" w:hAnsi="Baskerville" w:cs="Baskerville"/>
        </w:rPr>
        <w:t xml:space="preserve">When was the first HIV medication approved and </w:t>
      </w:r>
      <w:r>
        <w:rPr>
          <w:rFonts w:ascii="Baskerville" w:hAnsi="Baskerville" w:cs="Baskerville"/>
        </w:rPr>
        <w:t>how many are available for treatment today?</w:t>
      </w:r>
    </w:p>
    <w:p w14:paraId="4BBC0C5E" w14:textId="77777777" w:rsidR="007A4CA9" w:rsidRDefault="007A4CA9" w:rsidP="007A4CA9">
      <w:pPr>
        <w:rPr>
          <w:rFonts w:ascii="Baskerville" w:hAnsi="Baskerville" w:cs="Baskerville"/>
        </w:rPr>
      </w:pPr>
    </w:p>
    <w:p w14:paraId="083345B2" w14:textId="77777777" w:rsidR="007A4CA9" w:rsidRDefault="007A4CA9" w:rsidP="007A4CA9">
      <w:pPr>
        <w:rPr>
          <w:rFonts w:ascii="Baskerville" w:hAnsi="Baskerville" w:cs="Baskerville"/>
        </w:rPr>
      </w:pPr>
    </w:p>
    <w:p w14:paraId="32058572" w14:textId="77777777" w:rsidR="007A4CA9" w:rsidRPr="008625A9" w:rsidRDefault="007A4CA9" w:rsidP="007A4CA9">
      <w:pPr>
        <w:rPr>
          <w:rFonts w:ascii="Baskerville" w:hAnsi="Baskerville" w:cs="Baskerville"/>
        </w:rPr>
      </w:pPr>
    </w:p>
    <w:p w14:paraId="18DD40B5" w14:textId="77777777" w:rsidR="007A4CA9" w:rsidRDefault="007A4CA9" w:rsidP="007A4CA9">
      <w:pPr>
        <w:pStyle w:val="ListParagraph"/>
        <w:numPr>
          <w:ilvl w:val="0"/>
          <w:numId w:val="7"/>
        </w:numPr>
        <w:rPr>
          <w:rFonts w:ascii="Baskerville" w:hAnsi="Baskerville" w:cs="Baskerville"/>
        </w:rPr>
      </w:pPr>
      <w:r>
        <w:rPr>
          <w:rFonts w:ascii="Baskerville" w:hAnsi="Baskerville" w:cs="Baskerville"/>
        </w:rPr>
        <w:t>Summarize the information related to HIV treatment: (include # of drug classes, effect on virus, recommendations for what to take (# of drugs/classes)</w:t>
      </w:r>
    </w:p>
    <w:p w14:paraId="7B080E82" w14:textId="77777777" w:rsidR="007A4CA9" w:rsidRDefault="007A4CA9" w:rsidP="007A4CA9">
      <w:pPr>
        <w:rPr>
          <w:rFonts w:ascii="Baskerville" w:hAnsi="Baskerville" w:cs="Baskerville"/>
        </w:rPr>
      </w:pPr>
    </w:p>
    <w:p w14:paraId="7F217840" w14:textId="77777777" w:rsidR="007A4CA9" w:rsidRDefault="007A4CA9" w:rsidP="007A4CA9">
      <w:pPr>
        <w:rPr>
          <w:rFonts w:ascii="Baskerville" w:hAnsi="Baskerville" w:cs="Baskerville"/>
        </w:rPr>
      </w:pPr>
    </w:p>
    <w:p w14:paraId="420F2629" w14:textId="77777777" w:rsidR="007A4CA9" w:rsidRDefault="007A4CA9" w:rsidP="007A4CA9">
      <w:pPr>
        <w:rPr>
          <w:rFonts w:ascii="Baskerville" w:hAnsi="Baskerville" w:cs="Baskerville"/>
        </w:rPr>
      </w:pPr>
    </w:p>
    <w:p w14:paraId="5A37D6EC" w14:textId="77777777" w:rsidR="007A4CA9" w:rsidRDefault="007A4CA9" w:rsidP="007A4CA9">
      <w:pPr>
        <w:rPr>
          <w:rFonts w:ascii="Baskerville" w:hAnsi="Baskerville" w:cs="Baskerville"/>
        </w:rPr>
      </w:pPr>
    </w:p>
    <w:p w14:paraId="2B3D0862" w14:textId="77777777" w:rsidR="007A4CA9" w:rsidRDefault="007A4CA9" w:rsidP="007A4CA9">
      <w:pPr>
        <w:rPr>
          <w:rFonts w:ascii="Baskerville" w:hAnsi="Baskerville" w:cs="Baskerville"/>
        </w:rPr>
      </w:pPr>
    </w:p>
    <w:p w14:paraId="5F77599D" w14:textId="77777777" w:rsidR="007A4CA9" w:rsidRDefault="007A4CA9" w:rsidP="007A4CA9">
      <w:pPr>
        <w:rPr>
          <w:rFonts w:ascii="Baskerville" w:hAnsi="Baskerville" w:cs="Baskerville"/>
        </w:rPr>
      </w:pPr>
    </w:p>
    <w:p w14:paraId="00B5B6DA" w14:textId="77777777" w:rsidR="007A4CA9" w:rsidRPr="001610A4" w:rsidRDefault="007A4CA9" w:rsidP="007A4CA9">
      <w:pPr>
        <w:rPr>
          <w:rFonts w:ascii="Baskerville" w:hAnsi="Baskerville" w:cs="Baskerville"/>
        </w:rPr>
      </w:pPr>
    </w:p>
    <w:p w14:paraId="5634825D" w14:textId="77777777" w:rsidR="007A4CA9" w:rsidRDefault="007A4CA9" w:rsidP="007A4CA9">
      <w:pPr>
        <w:ind w:left="-720"/>
        <w:rPr>
          <w:rFonts w:ascii="Baskerville" w:hAnsi="Baskerville" w:cs="Baskerville"/>
          <w:b/>
          <w:u w:val="single"/>
        </w:rPr>
      </w:pPr>
    </w:p>
    <w:p w14:paraId="377A1A54" w14:textId="77777777" w:rsidR="007A4CA9" w:rsidRDefault="007A4CA9" w:rsidP="007A4CA9">
      <w:pPr>
        <w:ind w:left="-720"/>
        <w:rPr>
          <w:rFonts w:ascii="Baskerville" w:hAnsi="Baskerville" w:cs="Baskerville"/>
          <w:b/>
          <w:u w:val="single"/>
        </w:rPr>
      </w:pPr>
      <w:r>
        <w:rPr>
          <w:rFonts w:ascii="Baskerville" w:hAnsi="Baskerville" w:cs="Baskerville"/>
          <w:b/>
          <w:u w:val="single"/>
        </w:rPr>
        <w:t>Click on “Reasons to Start Treatment”</w:t>
      </w:r>
    </w:p>
    <w:p w14:paraId="6250E713" w14:textId="77777777" w:rsidR="007A4CA9" w:rsidRDefault="007A4CA9" w:rsidP="007A4CA9">
      <w:pPr>
        <w:ind w:left="-720"/>
        <w:rPr>
          <w:rFonts w:ascii="Baskerville" w:hAnsi="Baskerville" w:cs="Baskerville"/>
          <w:b/>
          <w:u w:val="single"/>
        </w:rPr>
      </w:pPr>
    </w:p>
    <w:p w14:paraId="54BDA695" w14:textId="77777777" w:rsidR="007A4CA9" w:rsidRDefault="007A4CA9" w:rsidP="007A4CA9">
      <w:pPr>
        <w:pStyle w:val="ListParagraph"/>
        <w:numPr>
          <w:ilvl w:val="0"/>
          <w:numId w:val="8"/>
        </w:numPr>
        <w:rPr>
          <w:rFonts w:ascii="Baskerville" w:hAnsi="Baskerville" w:cs="Baskerville"/>
        </w:rPr>
      </w:pPr>
      <w:r w:rsidRPr="00663952">
        <w:rPr>
          <w:rFonts w:ascii="Baskerville" w:hAnsi="Baskerville" w:cs="Baskerville"/>
        </w:rPr>
        <w:t>Who needs to go on HIV anti-retroviral medications?</w:t>
      </w:r>
    </w:p>
    <w:p w14:paraId="0AAC8470" w14:textId="77777777" w:rsidR="007A4CA9" w:rsidRDefault="007A4CA9" w:rsidP="007A4CA9">
      <w:pPr>
        <w:pStyle w:val="ListParagraph"/>
        <w:ind w:left="-360"/>
        <w:rPr>
          <w:rFonts w:ascii="Baskerville" w:hAnsi="Baskerville" w:cs="Baskerville"/>
        </w:rPr>
      </w:pPr>
    </w:p>
    <w:p w14:paraId="17617C28" w14:textId="77777777" w:rsidR="007A4CA9" w:rsidRDefault="007A4CA9" w:rsidP="007A4CA9">
      <w:pPr>
        <w:pStyle w:val="ListParagraph"/>
        <w:ind w:left="-360"/>
        <w:rPr>
          <w:rFonts w:ascii="Baskerville" w:hAnsi="Baskerville" w:cs="Baskerville"/>
        </w:rPr>
      </w:pPr>
    </w:p>
    <w:p w14:paraId="11E4B83E" w14:textId="77777777" w:rsidR="007A4CA9" w:rsidRDefault="007A4CA9" w:rsidP="007A4CA9">
      <w:pPr>
        <w:pStyle w:val="ListParagraph"/>
        <w:ind w:left="-360"/>
        <w:rPr>
          <w:rFonts w:ascii="Baskerville" w:hAnsi="Baskerville" w:cs="Baskerville"/>
        </w:rPr>
      </w:pPr>
    </w:p>
    <w:p w14:paraId="0E7CCE5C" w14:textId="77777777" w:rsidR="007A4CA9" w:rsidRDefault="007A4CA9" w:rsidP="007A4CA9">
      <w:pPr>
        <w:pStyle w:val="ListParagraph"/>
        <w:ind w:left="-360"/>
        <w:rPr>
          <w:rFonts w:ascii="Baskerville" w:hAnsi="Baskerville" w:cs="Baskerville"/>
        </w:rPr>
      </w:pPr>
    </w:p>
    <w:p w14:paraId="65055CDC" w14:textId="77777777" w:rsidR="007A4CA9" w:rsidRPr="00663952" w:rsidRDefault="007A4CA9" w:rsidP="007A4CA9">
      <w:pPr>
        <w:pStyle w:val="ListParagraph"/>
        <w:ind w:left="-360"/>
        <w:rPr>
          <w:rFonts w:ascii="Baskerville" w:hAnsi="Baskerville" w:cs="Baskerville"/>
        </w:rPr>
      </w:pPr>
    </w:p>
    <w:p w14:paraId="19C86207" w14:textId="77777777" w:rsidR="007A4CA9" w:rsidRPr="00663952" w:rsidRDefault="007A4CA9" w:rsidP="007A4CA9">
      <w:pPr>
        <w:pStyle w:val="ListParagraph"/>
        <w:numPr>
          <w:ilvl w:val="0"/>
          <w:numId w:val="8"/>
        </w:numPr>
        <w:rPr>
          <w:rFonts w:ascii="Baskerville" w:hAnsi="Baskerville" w:cs="Baskerville"/>
        </w:rPr>
      </w:pPr>
      <w:r>
        <w:rPr>
          <w:rFonts w:ascii="Baskerville" w:hAnsi="Baskerville" w:cs="Baskerville"/>
        </w:rPr>
        <w:t>Discuss at least 2 ways treatment can change a person’s life:</w:t>
      </w:r>
    </w:p>
    <w:p w14:paraId="376574EB" w14:textId="77777777" w:rsidR="007A4CA9" w:rsidRDefault="007A4CA9" w:rsidP="007A4CA9">
      <w:pPr>
        <w:ind w:left="-720"/>
        <w:rPr>
          <w:rFonts w:ascii="Baskerville" w:hAnsi="Baskerville" w:cs="Baskerville"/>
          <w:b/>
          <w:u w:val="single"/>
        </w:rPr>
      </w:pPr>
    </w:p>
    <w:p w14:paraId="4A43350F" w14:textId="77777777" w:rsidR="007A4CA9" w:rsidRPr="00635A86" w:rsidRDefault="007A4CA9" w:rsidP="007A4CA9">
      <w:pPr>
        <w:ind w:left="-720"/>
        <w:rPr>
          <w:rFonts w:ascii="Baskerville" w:hAnsi="Baskerville" w:cs="Baskerville"/>
        </w:rPr>
      </w:pPr>
    </w:p>
    <w:p w14:paraId="0F576A8D" w14:textId="77777777" w:rsidR="007A4CA9" w:rsidRDefault="007A4CA9" w:rsidP="007A4CA9">
      <w:pPr>
        <w:ind w:left="-720"/>
        <w:rPr>
          <w:rFonts w:ascii="Baskerville" w:hAnsi="Baskerville" w:cs="Baskerville"/>
          <w:b/>
          <w:u w:val="single"/>
        </w:rPr>
      </w:pPr>
    </w:p>
    <w:p w14:paraId="279F5E7E" w14:textId="77777777" w:rsidR="007A4CA9" w:rsidRDefault="007A4CA9" w:rsidP="007A4CA9">
      <w:pPr>
        <w:ind w:left="-720"/>
        <w:rPr>
          <w:rFonts w:ascii="Baskerville" w:hAnsi="Baskerville" w:cs="Baskerville"/>
          <w:b/>
          <w:u w:val="single"/>
        </w:rPr>
      </w:pPr>
    </w:p>
    <w:p w14:paraId="27F8D540" w14:textId="77777777" w:rsidR="007A4CA9" w:rsidRDefault="007A4CA9" w:rsidP="007A4CA9">
      <w:pPr>
        <w:rPr>
          <w:rFonts w:ascii="Baskerville" w:hAnsi="Baskerville" w:cs="Baskerville"/>
          <w:b/>
          <w:u w:val="single"/>
        </w:rPr>
      </w:pPr>
    </w:p>
    <w:p w14:paraId="2F47EFE0" w14:textId="77777777" w:rsidR="003A5177" w:rsidRDefault="00DE5797" w:rsidP="003A5177">
      <w:pPr>
        <w:ind w:left="-720"/>
        <w:rPr>
          <w:rFonts w:ascii="Baskerville" w:hAnsi="Baskerville" w:cs="Baskerville"/>
          <w:b/>
          <w:u w:val="single"/>
        </w:rPr>
      </w:pPr>
      <w:r>
        <w:rPr>
          <w:rFonts w:ascii="Baskerville" w:hAnsi="Baskerville" w:cs="Baskerville"/>
          <w:b/>
          <w:u w:val="single"/>
        </w:rPr>
        <w:t>Use the Internet to determine the AVERAGE monthly cost of HIV treatment</w:t>
      </w:r>
      <w:r w:rsidR="003A5177">
        <w:rPr>
          <w:rFonts w:ascii="Baskerville" w:hAnsi="Baskerville" w:cs="Baskerville"/>
          <w:b/>
          <w:u w:val="single"/>
        </w:rPr>
        <w:t>:</w:t>
      </w:r>
    </w:p>
    <w:p w14:paraId="6B00D2CE" w14:textId="77777777" w:rsidR="003A5177" w:rsidRDefault="003A5177" w:rsidP="003A5177">
      <w:pPr>
        <w:ind w:left="-720"/>
        <w:rPr>
          <w:rFonts w:ascii="Baskerville" w:hAnsi="Baskerville" w:cs="Baskerville"/>
          <w:b/>
          <w:u w:val="single"/>
        </w:rPr>
      </w:pPr>
    </w:p>
    <w:p w14:paraId="19A41AA8" w14:textId="77777777" w:rsidR="003A5177" w:rsidRDefault="003A5177" w:rsidP="003A5177">
      <w:pPr>
        <w:ind w:left="-720"/>
        <w:rPr>
          <w:rFonts w:ascii="Baskerville" w:hAnsi="Baskerville" w:cs="Baskerville"/>
          <w:b/>
          <w:u w:val="single"/>
        </w:rPr>
      </w:pPr>
      <w:r>
        <w:rPr>
          <w:rFonts w:ascii="Baskerville" w:hAnsi="Baskerville" w:cs="Baskerville"/>
          <w:b/>
          <w:u w:val="single"/>
        </w:rPr>
        <w:t>______________________________ $/month</w:t>
      </w:r>
    </w:p>
    <w:p w14:paraId="45AE9C97" w14:textId="77777777" w:rsidR="003A5177" w:rsidRDefault="003A5177" w:rsidP="003A5177">
      <w:pPr>
        <w:ind w:left="-720"/>
        <w:rPr>
          <w:rFonts w:ascii="Baskerville" w:hAnsi="Baskerville" w:cs="Baskerville"/>
          <w:b/>
          <w:u w:val="single"/>
        </w:rPr>
      </w:pPr>
    </w:p>
    <w:p w14:paraId="56BA1BC1" w14:textId="77777777" w:rsidR="003A5177" w:rsidRDefault="003A5177" w:rsidP="003A5177">
      <w:pPr>
        <w:ind w:left="-720"/>
        <w:rPr>
          <w:rFonts w:ascii="Baskerville" w:hAnsi="Baskerville" w:cs="Baskerville"/>
          <w:b/>
          <w:u w:val="single"/>
        </w:rPr>
      </w:pPr>
    </w:p>
    <w:p w14:paraId="48DE9FB1" w14:textId="3CC79F38" w:rsidR="00DE5797" w:rsidRDefault="003A5177" w:rsidP="003A5177">
      <w:pPr>
        <w:ind w:left="-720"/>
        <w:rPr>
          <w:rFonts w:ascii="Baskerville" w:hAnsi="Baskerville" w:cs="Baskerville"/>
          <w:b/>
          <w:u w:val="single"/>
        </w:rPr>
      </w:pPr>
      <w:r>
        <w:rPr>
          <w:rFonts w:ascii="Baskerville" w:hAnsi="Baskerville" w:cs="Baskerville"/>
        </w:rPr>
        <w:t>Average lifetime cost?_______________________________________________________</w:t>
      </w:r>
      <w:r w:rsidR="005D44F7">
        <w:rPr>
          <w:rFonts w:ascii="Baskerville" w:hAnsi="Baskerville" w:cs="Baskerville"/>
          <w:b/>
          <w:u w:val="single"/>
        </w:rPr>
        <w:t xml:space="preserve"> </w:t>
      </w:r>
    </w:p>
    <w:p w14:paraId="04903ED6" w14:textId="77777777" w:rsidR="003A5177" w:rsidRDefault="003A5177" w:rsidP="007A4CA9">
      <w:pPr>
        <w:ind w:left="-720"/>
        <w:rPr>
          <w:rFonts w:ascii="Baskerville" w:hAnsi="Baskerville" w:cs="Baskerville"/>
          <w:b/>
          <w:u w:val="single"/>
        </w:rPr>
      </w:pPr>
    </w:p>
    <w:p w14:paraId="2CC73FFB" w14:textId="77777777" w:rsidR="003A5177" w:rsidRDefault="003A5177" w:rsidP="007A4CA9">
      <w:pPr>
        <w:ind w:left="-720"/>
        <w:rPr>
          <w:rFonts w:ascii="Baskerville" w:hAnsi="Baskerville" w:cs="Baskerville"/>
          <w:b/>
          <w:u w:val="single"/>
        </w:rPr>
      </w:pPr>
    </w:p>
    <w:p w14:paraId="11A299C0" w14:textId="77777777" w:rsidR="003A5177" w:rsidRDefault="003A5177" w:rsidP="003A5177">
      <w:pPr>
        <w:rPr>
          <w:rFonts w:ascii="Baskerville" w:hAnsi="Baskerville" w:cs="Baskerville"/>
          <w:b/>
          <w:u w:val="single"/>
        </w:rPr>
      </w:pPr>
    </w:p>
    <w:p w14:paraId="488F5A2F" w14:textId="77777777" w:rsidR="007A4CA9" w:rsidRDefault="007A4CA9" w:rsidP="007A4CA9">
      <w:pPr>
        <w:ind w:left="-720"/>
        <w:rPr>
          <w:rFonts w:ascii="Baskerville" w:hAnsi="Baskerville" w:cs="Baskerville"/>
          <w:b/>
          <w:u w:val="single"/>
        </w:rPr>
      </w:pPr>
      <w:r>
        <w:rPr>
          <w:rFonts w:ascii="Baskerville" w:hAnsi="Baskerville" w:cs="Baskerville"/>
          <w:b/>
          <w:u w:val="single"/>
        </w:rPr>
        <w:t>Click on “Drug Resistance”</w:t>
      </w:r>
    </w:p>
    <w:p w14:paraId="3E839A36" w14:textId="77777777" w:rsidR="007A4CA9" w:rsidRDefault="007A4CA9" w:rsidP="007A4CA9">
      <w:pPr>
        <w:ind w:left="-720"/>
        <w:rPr>
          <w:rFonts w:ascii="Baskerville" w:hAnsi="Baskerville" w:cs="Baskerville"/>
          <w:b/>
          <w:u w:val="single"/>
        </w:rPr>
      </w:pPr>
    </w:p>
    <w:p w14:paraId="59BFDAFD" w14:textId="77777777" w:rsidR="007A4CA9" w:rsidRPr="001610A4" w:rsidRDefault="007A4CA9" w:rsidP="007A4CA9">
      <w:pPr>
        <w:ind w:left="-720"/>
        <w:rPr>
          <w:rFonts w:ascii="Baskerville" w:hAnsi="Baskerville" w:cs="Baskerville"/>
        </w:rPr>
      </w:pPr>
      <w:r>
        <w:rPr>
          <w:rFonts w:ascii="Baskerville" w:hAnsi="Baskerville" w:cs="Baskerville"/>
        </w:rPr>
        <w:t>1. What is drug resistance and what are 3 ways to reduce the likelihood of developing it?</w:t>
      </w:r>
    </w:p>
    <w:p w14:paraId="3040FFCA" w14:textId="77777777" w:rsidR="007A4CA9" w:rsidRDefault="007A4CA9" w:rsidP="007A4CA9">
      <w:pPr>
        <w:ind w:left="-720"/>
        <w:rPr>
          <w:rFonts w:ascii="Baskerville" w:hAnsi="Baskerville" w:cs="Baskerville"/>
          <w:b/>
          <w:u w:val="single"/>
        </w:rPr>
      </w:pPr>
    </w:p>
    <w:p w14:paraId="48A1C718" w14:textId="77777777" w:rsidR="007A4CA9" w:rsidRDefault="007A4CA9" w:rsidP="007A4CA9">
      <w:pPr>
        <w:ind w:left="-720"/>
        <w:rPr>
          <w:rFonts w:ascii="Baskerville" w:hAnsi="Baskerville" w:cs="Baskerville"/>
          <w:b/>
          <w:u w:val="single"/>
        </w:rPr>
      </w:pPr>
    </w:p>
    <w:p w14:paraId="015FADFA" w14:textId="77777777" w:rsidR="007A4CA9" w:rsidRDefault="007A4CA9" w:rsidP="007A4CA9">
      <w:pPr>
        <w:ind w:left="-720"/>
        <w:rPr>
          <w:rFonts w:ascii="Baskerville" w:hAnsi="Baskerville" w:cs="Baskerville"/>
          <w:b/>
          <w:u w:val="single"/>
        </w:rPr>
      </w:pPr>
    </w:p>
    <w:p w14:paraId="5133F498" w14:textId="77777777" w:rsidR="003A5177" w:rsidRDefault="003A5177" w:rsidP="007A4CA9">
      <w:pPr>
        <w:ind w:left="-720"/>
        <w:rPr>
          <w:rFonts w:ascii="Baskerville" w:hAnsi="Baskerville" w:cs="Baskerville"/>
          <w:b/>
          <w:u w:val="single"/>
        </w:rPr>
      </w:pPr>
    </w:p>
    <w:p w14:paraId="513B4F79" w14:textId="77777777" w:rsidR="003A5177" w:rsidRDefault="003A5177" w:rsidP="007A4CA9">
      <w:pPr>
        <w:ind w:left="-720"/>
        <w:rPr>
          <w:rFonts w:ascii="Baskerville" w:hAnsi="Baskerville" w:cs="Baskerville"/>
          <w:b/>
          <w:u w:val="single"/>
        </w:rPr>
      </w:pPr>
    </w:p>
    <w:p w14:paraId="6B64B024" w14:textId="77777777" w:rsidR="003A5177" w:rsidRDefault="003A5177" w:rsidP="007A4CA9">
      <w:pPr>
        <w:ind w:left="-720"/>
        <w:rPr>
          <w:rFonts w:ascii="Baskerville" w:hAnsi="Baskerville" w:cs="Baskerville"/>
          <w:b/>
          <w:u w:val="single"/>
        </w:rPr>
      </w:pPr>
    </w:p>
    <w:p w14:paraId="10C65775" w14:textId="77777777" w:rsidR="003A5177" w:rsidRDefault="003A5177" w:rsidP="007A4CA9">
      <w:pPr>
        <w:ind w:left="-720"/>
        <w:rPr>
          <w:rFonts w:ascii="Baskerville" w:hAnsi="Baskerville" w:cs="Baskerville"/>
          <w:b/>
          <w:u w:val="single"/>
        </w:rPr>
      </w:pPr>
    </w:p>
    <w:p w14:paraId="4EA20385" w14:textId="77777777" w:rsidR="007A4CA9" w:rsidRDefault="007A4CA9" w:rsidP="007A4CA9">
      <w:pPr>
        <w:ind w:left="-630"/>
        <w:rPr>
          <w:rFonts w:ascii="Baskerville" w:hAnsi="Baskerville" w:cs="Baskerville"/>
          <w:b/>
          <w:u w:val="single"/>
        </w:rPr>
      </w:pPr>
    </w:p>
    <w:p w14:paraId="386DEBE5" w14:textId="77777777" w:rsidR="007A4CA9" w:rsidRDefault="007A4CA9" w:rsidP="007A4CA9">
      <w:pPr>
        <w:ind w:left="-630"/>
        <w:rPr>
          <w:rFonts w:ascii="Baskerville" w:hAnsi="Baskerville" w:cs="Baskerville"/>
          <w:b/>
          <w:u w:val="single"/>
        </w:rPr>
      </w:pPr>
      <w:r>
        <w:rPr>
          <w:rFonts w:ascii="Baskerville" w:hAnsi="Baskerville" w:cs="Baskerville"/>
          <w:b/>
          <w:u w:val="single"/>
        </w:rPr>
        <w:t>Click on “HIV/AIDS Basics” at the top of the page.  Under the “HIV/AIDS Prevention” section Click on Post-Exposure Prophylaxis in the black box on the left of the screen</w:t>
      </w:r>
    </w:p>
    <w:p w14:paraId="6BFF88AE" w14:textId="77777777" w:rsidR="007A4CA9" w:rsidRDefault="007A4CA9" w:rsidP="007A4CA9">
      <w:pPr>
        <w:tabs>
          <w:tab w:val="left" w:pos="90"/>
        </w:tabs>
        <w:ind w:left="-630"/>
        <w:rPr>
          <w:rFonts w:ascii="Baskerville" w:hAnsi="Baskerville" w:cs="Baskerville"/>
          <w:b/>
          <w:u w:val="single"/>
        </w:rPr>
      </w:pPr>
    </w:p>
    <w:p w14:paraId="452B68E8" w14:textId="77777777" w:rsidR="007A4CA9" w:rsidRPr="0042547D" w:rsidRDefault="007A4CA9" w:rsidP="007A4CA9">
      <w:pPr>
        <w:pStyle w:val="ListParagraph"/>
        <w:numPr>
          <w:ilvl w:val="0"/>
          <w:numId w:val="9"/>
        </w:numPr>
        <w:tabs>
          <w:tab w:val="left" w:pos="90"/>
        </w:tabs>
        <w:rPr>
          <w:rFonts w:ascii="Baskerville" w:hAnsi="Baskerville" w:cs="Baskerville"/>
          <w:b/>
          <w:u w:val="single"/>
        </w:rPr>
      </w:pPr>
      <w:r w:rsidRPr="0042547D">
        <w:rPr>
          <w:rFonts w:ascii="Baskerville" w:hAnsi="Baskerville" w:cs="Baskerville"/>
        </w:rPr>
        <w:t>What is Post-Exposure Prophylaxis (PEP) and how soon after exposure must it be taken?</w:t>
      </w:r>
    </w:p>
    <w:p w14:paraId="2D646320" w14:textId="77777777" w:rsidR="007A4CA9" w:rsidRDefault="007A4CA9" w:rsidP="007A4CA9">
      <w:pPr>
        <w:pStyle w:val="ListParagraph"/>
        <w:tabs>
          <w:tab w:val="left" w:pos="90"/>
        </w:tabs>
        <w:ind w:left="-270"/>
        <w:rPr>
          <w:rFonts w:ascii="Baskerville" w:hAnsi="Baskerville" w:cs="Baskerville"/>
          <w:b/>
          <w:u w:val="single"/>
        </w:rPr>
      </w:pPr>
    </w:p>
    <w:p w14:paraId="7F3B8A1A" w14:textId="77777777" w:rsidR="007A4CA9" w:rsidRDefault="007A4CA9" w:rsidP="007A4CA9">
      <w:pPr>
        <w:pStyle w:val="ListParagraph"/>
        <w:tabs>
          <w:tab w:val="left" w:pos="90"/>
        </w:tabs>
        <w:ind w:left="-270"/>
        <w:rPr>
          <w:rFonts w:ascii="Baskerville" w:hAnsi="Baskerville" w:cs="Baskerville"/>
          <w:b/>
          <w:u w:val="single"/>
        </w:rPr>
      </w:pPr>
    </w:p>
    <w:p w14:paraId="2A2E1297" w14:textId="77777777" w:rsidR="007A4CA9" w:rsidRDefault="007A4CA9" w:rsidP="007A4CA9">
      <w:pPr>
        <w:pStyle w:val="ListParagraph"/>
        <w:tabs>
          <w:tab w:val="left" w:pos="90"/>
        </w:tabs>
        <w:ind w:left="-270"/>
        <w:rPr>
          <w:rFonts w:ascii="Baskerville" w:hAnsi="Baskerville" w:cs="Baskerville"/>
          <w:b/>
          <w:u w:val="single"/>
        </w:rPr>
      </w:pPr>
    </w:p>
    <w:p w14:paraId="448BEA2C" w14:textId="77777777" w:rsidR="007A4CA9" w:rsidRDefault="007A4CA9" w:rsidP="007A4CA9">
      <w:pPr>
        <w:pStyle w:val="ListParagraph"/>
        <w:tabs>
          <w:tab w:val="left" w:pos="90"/>
        </w:tabs>
        <w:ind w:left="-270"/>
        <w:rPr>
          <w:rFonts w:ascii="Baskerville" w:hAnsi="Baskerville" w:cs="Baskerville"/>
          <w:b/>
          <w:u w:val="single"/>
        </w:rPr>
      </w:pPr>
    </w:p>
    <w:p w14:paraId="46A3601E" w14:textId="77777777" w:rsidR="007A4CA9" w:rsidRPr="0042547D" w:rsidRDefault="007A4CA9" w:rsidP="007A4CA9">
      <w:pPr>
        <w:pStyle w:val="ListParagraph"/>
        <w:tabs>
          <w:tab w:val="left" w:pos="90"/>
        </w:tabs>
        <w:ind w:left="-270"/>
        <w:rPr>
          <w:rFonts w:ascii="Baskerville" w:hAnsi="Baskerville" w:cs="Baskerville"/>
          <w:b/>
          <w:u w:val="single"/>
        </w:rPr>
      </w:pPr>
    </w:p>
    <w:p w14:paraId="04AB3957" w14:textId="77777777" w:rsidR="007A4CA9" w:rsidRPr="0042547D" w:rsidRDefault="007A4CA9" w:rsidP="007A4CA9">
      <w:pPr>
        <w:pStyle w:val="ListParagraph"/>
        <w:tabs>
          <w:tab w:val="left" w:pos="90"/>
        </w:tabs>
        <w:ind w:left="-270"/>
        <w:rPr>
          <w:rFonts w:ascii="Baskerville" w:hAnsi="Baskerville" w:cs="Baskerville"/>
          <w:b/>
          <w:u w:val="single"/>
        </w:rPr>
      </w:pPr>
    </w:p>
    <w:p w14:paraId="37C37B4C" w14:textId="77777777" w:rsidR="007A4CA9" w:rsidRPr="0042547D" w:rsidRDefault="007A4CA9" w:rsidP="007A4CA9">
      <w:pPr>
        <w:pStyle w:val="ListParagraph"/>
        <w:numPr>
          <w:ilvl w:val="0"/>
          <w:numId w:val="9"/>
        </w:numPr>
        <w:tabs>
          <w:tab w:val="left" w:pos="90"/>
        </w:tabs>
        <w:rPr>
          <w:rFonts w:ascii="Baskerville" w:hAnsi="Baskerville" w:cs="Baskerville"/>
          <w:b/>
          <w:u w:val="single"/>
        </w:rPr>
      </w:pPr>
      <w:r w:rsidRPr="0042547D">
        <w:rPr>
          <w:rFonts w:ascii="Baskerville" w:hAnsi="Baskerville" w:cs="Baskerville"/>
        </w:rPr>
        <w:t>What does the treatment involve and how long is it for?</w:t>
      </w:r>
    </w:p>
    <w:p w14:paraId="615DF164" w14:textId="77777777" w:rsidR="007A4CA9" w:rsidRDefault="007A4CA9" w:rsidP="007A4CA9">
      <w:pPr>
        <w:pStyle w:val="ListParagraph"/>
        <w:tabs>
          <w:tab w:val="left" w:pos="90"/>
        </w:tabs>
        <w:ind w:left="-270"/>
        <w:rPr>
          <w:rFonts w:ascii="Baskerville" w:hAnsi="Baskerville" w:cs="Baskerville"/>
          <w:b/>
          <w:u w:val="single"/>
        </w:rPr>
      </w:pPr>
    </w:p>
    <w:p w14:paraId="6C0280E9" w14:textId="77777777" w:rsidR="007A4CA9" w:rsidRDefault="007A4CA9" w:rsidP="007A4CA9">
      <w:pPr>
        <w:pStyle w:val="ListParagraph"/>
        <w:tabs>
          <w:tab w:val="left" w:pos="90"/>
        </w:tabs>
        <w:ind w:left="-270"/>
        <w:rPr>
          <w:rFonts w:ascii="Baskerville" w:hAnsi="Baskerville" w:cs="Baskerville"/>
          <w:b/>
          <w:u w:val="single"/>
        </w:rPr>
      </w:pPr>
    </w:p>
    <w:p w14:paraId="371866F4" w14:textId="77777777" w:rsidR="007A4CA9" w:rsidRDefault="007A4CA9" w:rsidP="007A4CA9">
      <w:pPr>
        <w:pStyle w:val="ListParagraph"/>
        <w:tabs>
          <w:tab w:val="left" w:pos="90"/>
        </w:tabs>
        <w:ind w:left="-270"/>
        <w:rPr>
          <w:rFonts w:ascii="Baskerville" w:hAnsi="Baskerville" w:cs="Baskerville"/>
          <w:b/>
          <w:u w:val="single"/>
        </w:rPr>
      </w:pPr>
    </w:p>
    <w:p w14:paraId="3E325F4E" w14:textId="77777777" w:rsidR="007A4CA9" w:rsidRDefault="007A4CA9" w:rsidP="007A4CA9">
      <w:pPr>
        <w:pStyle w:val="ListParagraph"/>
        <w:tabs>
          <w:tab w:val="left" w:pos="90"/>
        </w:tabs>
        <w:ind w:left="-270"/>
        <w:rPr>
          <w:rFonts w:ascii="Baskerville" w:hAnsi="Baskerville" w:cs="Baskerville"/>
          <w:b/>
          <w:u w:val="single"/>
        </w:rPr>
      </w:pPr>
    </w:p>
    <w:p w14:paraId="2D7F03CF" w14:textId="77777777" w:rsidR="007A4CA9" w:rsidRDefault="007A4CA9" w:rsidP="007A4CA9">
      <w:pPr>
        <w:pStyle w:val="ListParagraph"/>
        <w:tabs>
          <w:tab w:val="left" w:pos="90"/>
        </w:tabs>
        <w:ind w:left="-270"/>
        <w:rPr>
          <w:rFonts w:ascii="Baskerville" w:hAnsi="Baskerville" w:cs="Baskerville"/>
          <w:b/>
          <w:u w:val="single"/>
        </w:rPr>
      </w:pPr>
    </w:p>
    <w:p w14:paraId="7CC1F92F" w14:textId="77777777" w:rsidR="007A4CA9" w:rsidRDefault="007A4CA9" w:rsidP="007A4CA9">
      <w:pPr>
        <w:pStyle w:val="ListParagraph"/>
        <w:tabs>
          <w:tab w:val="left" w:pos="90"/>
        </w:tabs>
        <w:ind w:left="-270"/>
        <w:rPr>
          <w:rFonts w:ascii="Baskerville" w:hAnsi="Baskerville" w:cs="Baskerville"/>
          <w:b/>
          <w:u w:val="single"/>
        </w:rPr>
      </w:pPr>
    </w:p>
    <w:p w14:paraId="388169E0" w14:textId="77777777" w:rsidR="007A4CA9" w:rsidRDefault="007A4CA9" w:rsidP="007A4CA9">
      <w:pPr>
        <w:pStyle w:val="ListParagraph"/>
        <w:tabs>
          <w:tab w:val="left" w:pos="90"/>
        </w:tabs>
        <w:ind w:left="-270"/>
        <w:rPr>
          <w:rFonts w:ascii="Baskerville" w:hAnsi="Baskerville" w:cs="Baskerville"/>
          <w:b/>
          <w:u w:val="single"/>
        </w:rPr>
      </w:pPr>
    </w:p>
    <w:p w14:paraId="57C77C22" w14:textId="77777777" w:rsidR="007A4CA9" w:rsidRPr="0042547D" w:rsidRDefault="007A4CA9" w:rsidP="007A4CA9">
      <w:pPr>
        <w:pStyle w:val="ListParagraph"/>
        <w:tabs>
          <w:tab w:val="left" w:pos="90"/>
        </w:tabs>
        <w:ind w:left="-270"/>
        <w:rPr>
          <w:rFonts w:ascii="Baskerville" w:hAnsi="Baskerville" w:cs="Baskerville"/>
          <w:b/>
          <w:u w:val="single"/>
        </w:rPr>
      </w:pPr>
    </w:p>
    <w:p w14:paraId="1AF20250" w14:textId="77777777" w:rsidR="007A4CA9" w:rsidRPr="0042547D" w:rsidRDefault="007A4CA9" w:rsidP="007A4CA9">
      <w:pPr>
        <w:pStyle w:val="ListParagraph"/>
        <w:numPr>
          <w:ilvl w:val="0"/>
          <w:numId w:val="9"/>
        </w:numPr>
        <w:tabs>
          <w:tab w:val="left" w:pos="90"/>
        </w:tabs>
        <w:rPr>
          <w:rFonts w:ascii="Baskerville" w:hAnsi="Baskerville" w:cs="Baskerville"/>
          <w:b/>
          <w:u w:val="single"/>
        </w:rPr>
      </w:pPr>
      <w:r w:rsidRPr="0042547D">
        <w:rPr>
          <w:rFonts w:ascii="Baskerville" w:hAnsi="Baskerville" w:cs="Baskerville"/>
        </w:rPr>
        <w:t>Who would be eligible for the PEP treatment?</w:t>
      </w:r>
      <w:r>
        <w:rPr>
          <w:rFonts w:ascii="Baskerville" w:hAnsi="Baskerville" w:cs="Baskerville"/>
        </w:rPr>
        <w:t xml:space="preserve"> (list at least 5 people or incidents eligible for PEP)</w:t>
      </w:r>
    </w:p>
    <w:p w14:paraId="514F885C" w14:textId="77777777" w:rsidR="007A4CA9" w:rsidRPr="00DE69EF" w:rsidRDefault="007A4CA9" w:rsidP="007A4CA9">
      <w:pPr>
        <w:rPr>
          <w:rFonts w:ascii="Baskerville" w:hAnsi="Baskerville" w:cs="Baskerville"/>
        </w:rPr>
      </w:pPr>
    </w:p>
    <w:p w14:paraId="732F0E55" w14:textId="77777777" w:rsidR="007A4CA9" w:rsidRDefault="007A4CA9" w:rsidP="007A4CA9">
      <w:pPr>
        <w:rPr>
          <w:rFonts w:ascii="Baskerville" w:hAnsi="Baskerville" w:cs="Baskerville"/>
        </w:rPr>
      </w:pPr>
      <w:r>
        <w:rPr>
          <w:rFonts w:ascii="Baskerville" w:hAnsi="Baskerville" w:cs="Baskerville"/>
        </w:rPr>
        <w:t>-</w:t>
      </w:r>
    </w:p>
    <w:p w14:paraId="6F45B5B5" w14:textId="77777777" w:rsidR="007A4CA9" w:rsidRDefault="007A4CA9" w:rsidP="007A4CA9">
      <w:pPr>
        <w:rPr>
          <w:rFonts w:ascii="Baskerville" w:hAnsi="Baskerville" w:cs="Baskerville"/>
        </w:rPr>
      </w:pPr>
    </w:p>
    <w:p w14:paraId="6058D112" w14:textId="77777777" w:rsidR="007A4CA9" w:rsidRDefault="007A4CA9" w:rsidP="007A4CA9">
      <w:pPr>
        <w:rPr>
          <w:rFonts w:ascii="Baskerville" w:hAnsi="Baskerville" w:cs="Baskerville"/>
        </w:rPr>
      </w:pPr>
    </w:p>
    <w:p w14:paraId="4A59842B" w14:textId="77777777" w:rsidR="007A4CA9" w:rsidRDefault="007A4CA9" w:rsidP="007A4CA9">
      <w:pPr>
        <w:rPr>
          <w:rFonts w:ascii="Baskerville" w:hAnsi="Baskerville" w:cs="Baskerville"/>
        </w:rPr>
      </w:pPr>
      <w:r>
        <w:rPr>
          <w:rFonts w:ascii="Baskerville" w:hAnsi="Baskerville" w:cs="Baskerville"/>
        </w:rPr>
        <w:t>-</w:t>
      </w:r>
    </w:p>
    <w:p w14:paraId="67303D49" w14:textId="77777777" w:rsidR="007A4CA9" w:rsidRDefault="007A4CA9" w:rsidP="007A4CA9">
      <w:pPr>
        <w:rPr>
          <w:rFonts w:ascii="Baskerville" w:hAnsi="Baskerville" w:cs="Baskerville"/>
        </w:rPr>
      </w:pPr>
    </w:p>
    <w:p w14:paraId="40AC074A" w14:textId="77777777" w:rsidR="007A4CA9" w:rsidRDefault="007A4CA9" w:rsidP="007A4CA9">
      <w:pPr>
        <w:rPr>
          <w:rFonts w:ascii="Baskerville" w:hAnsi="Baskerville" w:cs="Baskerville"/>
        </w:rPr>
      </w:pPr>
    </w:p>
    <w:p w14:paraId="22A07FB2" w14:textId="77777777" w:rsidR="007A4CA9" w:rsidRDefault="007A4CA9" w:rsidP="007A4CA9">
      <w:pPr>
        <w:rPr>
          <w:rFonts w:ascii="Baskerville" w:hAnsi="Baskerville" w:cs="Baskerville"/>
        </w:rPr>
      </w:pPr>
      <w:r>
        <w:rPr>
          <w:rFonts w:ascii="Baskerville" w:hAnsi="Baskerville" w:cs="Baskerville"/>
        </w:rPr>
        <w:t>-</w:t>
      </w:r>
    </w:p>
    <w:p w14:paraId="024F9307" w14:textId="77777777" w:rsidR="007A4CA9" w:rsidRDefault="007A4CA9" w:rsidP="007A4CA9">
      <w:pPr>
        <w:rPr>
          <w:rFonts w:ascii="Baskerville" w:hAnsi="Baskerville" w:cs="Baskerville"/>
        </w:rPr>
      </w:pPr>
    </w:p>
    <w:p w14:paraId="41C83255" w14:textId="77777777" w:rsidR="007A4CA9" w:rsidRDefault="007A4CA9" w:rsidP="007A4CA9">
      <w:pPr>
        <w:rPr>
          <w:rFonts w:ascii="Baskerville" w:hAnsi="Baskerville" w:cs="Baskerville"/>
        </w:rPr>
      </w:pPr>
    </w:p>
    <w:p w14:paraId="383FC8F7" w14:textId="77777777" w:rsidR="007A4CA9" w:rsidRDefault="007A4CA9" w:rsidP="007A4CA9">
      <w:pPr>
        <w:rPr>
          <w:rFonts w:ascii="Baskerville" w:hAnsi="Baskerville" w:cs="Baskerville"/>
        </w:rPr>
      </w:pPr>
      <w:r>
        <w:rPr>
          <w:rFonts w:ascii="Baskerville" w:hAnsi="Baskerville" w:cs="Baskerville"/>
        </w:rPr>
        <w:t>-</w:t>
      </w:r>
    </w:p>
    <w:p w14:paraId="020D6D4C" w14:textId="77777777" w:rsidR="007A4CA9" w:rsidRDefault="007A4CA9" w:rsidP="007A4CA9">
      <w:pPr>
        <w:rPr>
          <w:rFonts w:ascii="Baskerville" w:hAnsi="Baskerville" w:cs="Baskerville"/>
        </w:rPr>
      </w:pPr>
    </w:p>
    <w:p w14:paraId="5826AD9D" w14:textId="77777777" w:rsidR="007A4CA9" w:rsidRDefault="007A4CA9" w:rsidP="007A4CA9">
      <w:pPr>
        <w:rPr>
          <w:rFonts w:ascii="Baskerville" w:hAnsi="Baskerville" w:cs="Baskerville"/>
        </w:rPr>
      </w:pPr>
    </w:p>
    <w:p w14:paraId="093DFDA4" w14:textId="2415D914" w:rsidR="007A4CA9" w:rsidRDefault="007A4CA9" w:rsidP="007A4CA9">
      <w:pPr>
        <w:rPr>
          <w:rFonts w:ascii="Baskerville" w:hAnsi="Baskerville" w:cs="Baskerville"/>
        </w:rPr>
      </w:pPr>
      <w:r>
        <w:rPr>
          <w:rFonts w:ascii="Baskerville" w:hAnsi="Baskerville" w:cs="Baskerville"/>
        </w:rPr>
        <w:t>-</w:t>
      </w:r>
    </w:p>
    <w:p w14:paraId="2A3823EB" w14:textId="77777777" w:rsidR="007A4CA9" w:rsidRDefault="007A4CA9" w:rsidP="007A4CA9">
      <w:pPr>
        <w:rPr>
          <w:rFonts w:ascii="Baskerville" w:hAnsi="Baskerville" w:cs="Baskerville"/>
        </w:rPr>
      </w:pPr>
    </w:p>
    <w:p w14:paraId="46C6AFB5" w14:textId="77777777" w:rsidR="007A4CA9" w:rsidRPr="0070798B" w:rsidRDefault="007A4CA9" w:rsidP="007A4CA9">
      <w:pPr>
        <w:tabs>
          <w:tab w:val="left" w:pos="450"/>
        </w:tabs>
        <w:ind w:left="-630"/>
        <w:rPr>
          <w:rFonts w:ascii="Baskerville" w:hAnsi="Baskerville" w:cs="Baskerville"/>
          <w:b/>
        </w:rPr>
      </w:pPr>
      <w:r w:rsidRPr="0070798B">
        <w:rPr>
          <w:rFonts w:ascii="Baskerville" w:hAnsi="Baskerville" w:cs="Baskerville"/>
          <w:b/>
        </w:rPr>
        <w:t xml:space="preserve">Additional Notes: </w:t>
      </w:r>
    </w:p>
    <w:p w14:paraId="4F4F9B94" w14:textId="77777777" w:rsidR="007A4CA9" w:rsidRDefault="007A4CA9" w:rsidP="007A4CA9">
      <w:pPr>
        <w:rPr>
          <w:rFonts w:ascii="Baskerville" w:hAnsi="Baskerville" w:cs="Baskerville"/>
        </w:rPr>
      </w:pPr>
    </w:p>
    <w:p w14:paraId="0254A0C9" w14:textId="77777777" w:rsidR="00C77E21" w:rsidRDefault="00C77E21" w:rsidP="00C77E21">
      <w:pPr>
        <w:rPr>
          <w:rFonts w:ascii="Baskerville" w:hAnsi="Baskerville" w:cs="Baskerville"/>
        </w:rPr>
      </w:pPr>
    </w:p>
    <w:p w14:paraId="056B6B88" w14:textId="77777777" w:rsidR="009411A8" w:rsidRPr="00DE69EF" w:rsidRDefault="009411A8" w:rsidP="00C77E21">
      <w:pPr>
        <w:rPr>
          <w:rFonts w:ascii="Baskerville" w:hAnsi="Baskerville" w:cs="Baskerville"/>
        </w:rPr>
      </w:pPr>
    </w:p>
    <w:p w14:paraId="03A8E935" w14:textId="77777777" w:rsidR="00C77E21" w:rsidRPr="00592E58" w:rsidRDefault="00C77E21" w:rsidP="00C77E21">
      <w:pPr>
        <w:ind w:left="-1170" w:right="-1215"/>
        <w:rPr>
          <w:rFonts w:ascii="Baskerville" w:hAnsi="Baskerville" w:cs="Baskerville"/>
          <w:b/>
          <w:bCs/>
          <w:sz w:val="32"/>
          <w:szCs w:val="32"/>
        </w:rPr>
      </w:pPr>
      <w:r w:rsidRPr="00AD0324">
        <w:rPr>
          <w:rFonts w:ascii="Baskerville" w:hAnsi="Baskerville" w:cs="Baskerville"/>
          <w:b/>
          <w:bCs/>
          <w:sz w:val="32"/>
          <w:szCs w:val="32"/>
        </w:rPr>
        <w:lastRenderedPageBreak/>
        <w:t>M</w:t>
      </w:r>
      <w:r w:rsidRPr="00592E58">
        <w:rPr>
          <w:rFonts w:ascii="Baskerville" w:hAnsi="Baskerville" w:cs="Baskerville"/>
          <w:b/>
          <w:bCs/>
          <w:sz w:val="32"/>
          <w:szCs w:val="32"/>
        </w:rPr>
        <w:t>ore Countries Make Spreading HIV a Crime</w:t>
      </w:r>
    </w:p>
    <w:p w14:paraId="020753DA" w14:textId="77777777" w:rsidR="00C77E21" w:rsidRPr="00592E58" w:rsidRDefault="00C77E21" w:rsidP="00C77E21">
      <w:pPr>
        <w:ind w:right="30"/>
        <w:rPr>
          <w:rFonts w:ascii="Baskerville" w:hAnsi="Baskerville" w:cs="Baskerville"/>
        </w:rPr>
      </w:pPr>
    </w:p>
    <w:p w14:paraId="6E288223" w14:textId="77777777" w:rsidR="00C77E21" w:rsidRPr="00592E58" w:rsidRDefault="00C77E21" w:rsidP="00C77E21">
      <w:pPr>
        <w:ind w:left="-1200" w:right="30"/>
        <w:rPr>
          <w:rFonts w:ascii="Baskerville" w:hAnsi="Baskerville" w:cs="Baskerville"/>
        </w:rPr>
      </w:pPr>
      <w:r w:rsidRPr="00592E58">
        <w:rPr>
          <w:rFonts w:ascii="Baskerville" w:hAnsi="Baskerville" w:cs="Baskerville"/>
        </w:rPr>
        <w:t>An increasing number of countries worldwide are making spreading HIV a crime, according to a new report from the International Planned Parenthood Federation.  According to Planned Parenthood, 58 countries worldwide have laws that criminalize HIV or use existing laws to prosecute people for transmitting the virus. Another 33 countries are considering similar legislation.  Health officials fear the trend could undermine gains made in fighting the AIDS pandemic and provoke a surge in cases. Globally, about 33 million people are thought to have HIV and nearly 3 million people are newly infected every year.</w:t>
      </w:r>
    </w:p>
    <w:p w14:paraId="23157341" w14:textId="77777777" w:rsidR="00C77E21" w:rsidRPr="00592E58" w:rsidRDefault="00C77E21" w:rsidP="00C77E21">
      <w:pPr>
        <w:ind w:right="30"/>
        <w:rPr>
          <w:rFonts w:ascii="Baskerville" w:hAnsi="Baskerville" w:cs="Baskerville"/>
        </w:rPr>
      </w:pPr>
    </w:p>
    <w:p w14:paraId="08F355EA" w14:textId="77777777" w:rsidR="00C77E21" w:rsidRPr="00592E58" w:rsidRDefault="00C77E21" w:rsidP="00C77E21">
      <w:pPr>
        <w:ind w:left="-1200" w:right="30"/>
        <w:rPr>
          <w:rFonts w:ascii="Baskerville" w:hAnsi="Baskerville" w:cs="Baskerville"/>
        </w:rPr>
      </w:pPr>
      <w:r w:rsidRPr="00592E58">
        <w:rPr>
          <w:rFonts w:ascii="Baskerville" w:hAnsi="Baskerville" w:cs="Baskerville"/>
        </w:rPr>
        <w:t>Since 2005, seven countries in West Africa have passed HIV laws. In Benin, simply exposing others to HIV is a crime, even if transmission doesn't occur. And in Tanzania, intentional transmission of the virus can lead to life imprisonment.  Many of the laws in Africa were passed after a meeting in Chad in 2004 sponsored by the U.S. Agency for International Development, the world's biggest funder of AIDS programs, and attended by U.N. officials.  But poor countries aren't the only ones using these laws.  In the U.S., 32 states have laws criminalizing HIV transmission. Experts estimate that thousands of people have been charged across the country with spreading HIV.</w:t>
      </w:r>
    </w:p>
    <w:p w14:paraId="7A33A88D" w14:textId="77777777" w:rsidR="00C77E21" w:rsidRPr="00592E58" w:rsidRDefault="00C77E21" w:rsidP="00C77E21">
      <w:pPr>
        <w:ind w:left="-1200" w:right="30"/>
        <w:rPr>
          <w:rFonts w:ascii="Baskerville" w:hAnsi="Baskerville" w:cs="Baskerville"/>
        </w:rPr>
      </w:pPr>
    </w:p>
    <w:p w14:paraId="2AD6326B" w14:textId="77777777" w:rsidR="00C77E21" w:rsidRPr="00592E58" w:rsidRDefault="00C77E21" w:rsidP="00C77E21">
      <w:pPr>
        <w:ind w:left="-1200" w:right="30"/>
        <w:rPr>
          <w:rFonts w:ascii="Baskerville" w:hAnsi="Baskerville" w:cs="Baskerville"/>
        </w:rPr>
      </w:pPr>
      <w:r w:rsidRPr="00592E58">
        <w:rPr>
          <w:rFonts w:ascii="Baskerville" w:hAnsi="Baskerville" w:cs="Baskerville"/>
        </w:rPr>
        <w:t>Since 2001, 16 people in the United Kingdom have been prosecuted for spreading HIV</w:t>
      </w:r>
    </w:p>
    <w:p w14:paraId="7658FCD3" w14:textId="77777777" w:rsidR="00C77E21" w:rsidRPr="00592E58" w:rsidRDefault="00C77E21" w:rsidP="00C77E21">
      <w:pPr>
        <w:ind w:left="-1200" w:right="30"/>
        <w:rPr>
          <w:rFonts w:ascii="Baskerville" w:hAnsi="Baskerville" w:cs="Baskerville"/>
        </w:rPr>
      </w:pPr>
    </w:p>
    <w:p w14:paraId="4EE80F35" w14:textId="77777777" w:rsidR="00C77E21" w:rsidRPr="00592E58" w:rsidRDefault="00C77E21" w:rsidP="00C77E21">
      <w:pPr>
        <w:ind w:left="-1200" w:right="30"/>
        <w:rPr>
          <w:rFonts w:ascii="Baskerville" w:hAnsi="Baskerville" w:cs="Baskerville"/>
          <w:b/>
        </w:rPr>
      </w:pPr>
      <w:r w:rsidRPr="00592E58">
        <w:rPr>
          <w:rFonts w:ascii="Baskerville" w:hAnsi="Baskerville" w:cs="Baskerville"/>
          <w:b/>
        </w:rPr>
        <w:t>Cases of Criminal Prosecution</w:t>
      </w:r>
    </w:p>
    <w:p w14:paraId="379C351A" w14:textId="77777777" w:rsidR="00C77E21" w:rsidRPr="00592E58" w:rsidRDefault="00C77E21" w:rsidP="00C77E21">
      <w:pPr>
        <w:ind w:left="-1200" w:right="30"/>
        <w:rPr>
          <w:rFonts w:ascii="Baskerville" w:hAnsi="Baskerville" w:cs="Baskerville"/>
          <w:b/>
        </w:rPr>
      </w:pPr>
    </w:p>
    <w:p w14:paraId="7EADFFE8" w14:textId="77777777" w:rsidR="00C77E21" w:rsidRPr="00592E58" w:rsidRDefault="00C77E21" w:rsidP="00C77E21">
      <w:pPr>
        <w:ind w:left="-1200" w:right="30"/>
        <w:rPr>
          <w:rFonts w:ascii="Baskerville" w:hAnsi="Baskerville" w:cs="Baskerville"/>
        </w:rPr>
      </w:pPr>
      <w:r w:rsidRPr="00592E58">
        <w:rPr>
          <w:rFonts w:ascii="Baskerville" w:hAnsi="Baskerville" w:cs="Baskerville"/>
        </w:rPr>
        <w:t>A MAN in Sydney, Australia will spend at least three years behind bars for infecting his wife with HIV, a court has ruled.  His wife only found out she had the disease when the couple's youngest child was diagnosed with HIV in 1998.  The child died three years later from an AIDS-related illness.</w:t>
      </w:r>
    </w:p>
    <w:p w14:paraId="743F62D6" w14:textId="77777777" w:rsidR="00C77E21" w:rsidRPr="00592E58" w:rsidRDefault="00C77E21" w:rsidP="00C77E21">
      <w:pPr>
        <w:ind w:left="-1200" w:right="30"/>
        <w:rPr>
          <w:rFonts w:ascii="Baskerville" w:hAnsi="Baskerville" w:cs="Baskerville"/>
        </w:rPr>
      </w:pPr>
    </w:p>
    <w:p w14:paraId="3EBF99D0" w14:textId="77777777" w:rsidR="00C77E21" w:rsidRPr="00592E58" w:rsidRDefault="00C77E21" w:rsidP="00C77E21">
      <w:pPr>
        <w:ind w:left="-1200" w:right="30"/>
        <w:rPr>
          <w:rFonts w:ascii="Baskerville" w:hAnsi="Baskerville" w:cs="Baskerville"/>
        </w:rPr>
      </w:pPr>
      <w:r w:rsidRPr="00592E58">
        <w:rPr>
          <w:rFonts w:ascii="Baskerville" w:hAnsi="Baskerville" w:cs="Baskerville"/>
        </w:rPr>
        <w:t>McKINNEY, Texas —  A jury is deliberating the fate of a 53-year-old suburban Dallas man convicted on aggravated assault charges for knowingly infecting six women with the virus that causes AIDS.</w:t>
      </w:r>
    </w:p>
    <w:p w14:paraId="577C93F5" w14:textId="77777777" w:rsidR="00C77E21" w:rsidRPr="00592E58" w:rsidRDefault="00C77E21" w:rsidP="00C77E21">
      <w:pPr>
        <w:ind w:left="-1200" w:right="30"/>
        <w:rPr>
          <w:rFonts w:ascii="Baskerville" w:hAnsi="Baskerville" w:cs="Baskerville"/>
        </w:rPr>
      </w:pPr>
    </w:p>
    <w:p w14:paraId="6144FE36" w14:textId="77777777" w:rsidR="00C77E21" w:rsidRDefault="00C77E21" w:rsidP="00C77E21">
      <w:pPr>
        <w:ind w:left="-1200" w:right="30"/>
        <w:rPr>
          <w:rFonts w:ascii="Baskerville" w:hAnsi="Baskerville" w:cs="Baskerville"/>
        </w:rPr>
      </w:pPr>
      <w:r w:rsidRPr="00592E58">
        <w:rPr>
          <w:rFonts w:ascii="Baskerville" w:hAnsi="Baskerville" w:cs="Baskerville"/>
        </w:rPr>
        <w:t xml:space="preserve">Philippe Padieu faces five to 99 years in prison on each of the six counts.  Since HIV is the virus that causes AIDS, Collin County prosecutors claim Padieu's bodily fluids were a deadly weapon. </w:t>
      </w:r>
    </w:p>
    <w:p w14:paraId="2ED94026" w14:textId="77777777" w:rsidR="00C77E21" w:rsidRPr="00592E58" w:rsidRDefault="00C77E21" w:rsidP="00C77E21">
      <w:pPr>
        <w:ind w:left="-1200" w:right="30"/>
        <w:rPr>
          <w:rFonts w:ascii="Baskerville" w:hAnsi="Baskerville" w:cs="Baskerville"/>
        </w:rPr>
      </w:pPr>
      <w:r w:rsidRPr="00592E58">
        <w:rPr>
          <w:rFonts w:ascii="Baskerville" w:hAnsi="Baskerville" w:cs="Baskerville"/>
        </w:rPr>
        <w:t>In 2005, a woman in Canada was charged with criminal negligence and aggravated assault for passing HIV while pregnant to her baby.  She did not tell her doctors that she had HIV and did not receive the medications necessary to prevent the virus from infecting her child. She was sentenced to a six-month conditional sentence followed by three years of probation.</w:t>
      </w:r>
    </w:p>
    <w:p w14:paraId="5F7EC62C" w14:textId="77777777" w:rsidR="00C77E21" w:rsidRPr="00592E58" w:rsidRDefault="00C77E21" w:rsidP="00C77E21">
      <w:pPr>
        <w:ind w:left="-1200" w:right="30"/>
        <w:rPr>
          <w:rFonts w:ascii="Baskerville" w:hAnsi="Baskerville" w:cs="Baskerville"/>
        </w:rPr>
      </w:pPr>
    </w:p>
    <w:p w14:paraId="1D85740E" w14:textId="77777777" w:rsidR="00C77E21" w:rsidRPr="00592E58" w:rsidRDefault="00C77E21" w:rsidP="00C77E21">
      <w:pPr>
        <w:ind w:left="-1200" w:right="30"/>
        <w:rPr>
          <w:rFonts w:ascii="Baskerville" w:hAnsi="Baskerville" w:cs="Baskerville"/>
        </w:rPr>
      </w:pPr>
      <w:r w:rsidRPr="00592E58">
        <w:rPr>
          <w:rFonts w:ascii="Baskerville" w:hAnsi="Baskerville" w:cs="Baskerville"/>
        </w:rPr>
        <w:t xml:space="preserve"> A 52-year-old man has become the first in Canada to be convicted of murder under a new law that aims to prevent the reckless spread of AIDS, the Australian Associated Press reports.</w:t>
      </w:r>
    </w:p>
    <w:p w14:paraId="23C21069" w14:textId="77777777" w:rsidR="00C77E21" w:rsidRPr="00592E58" w:rsidRDefault="00C77E21" w:rsidP="00C77E21">
      <w:pPr>
        <w:ind w:left="-1200" w:right="30"/>
        <w:rPr>
          <w:rFonts w:ascii="Baskerville" w:hAnsi="Baskerville" w:cs="Baskerville"/>
        </w:rPr>
      </w:pPr>
    </w:p>
    <w:p w14:paraId="66FC3F05" w14:textId="77777777" w:rsidR="00C77E21" w:rsidRPr="00592E58" w:rsidRDefault="00C77E21" w:rsidP="00C77E21">
      <w:pPr>
        <w:ind w:left="-1200" w:right="30"/>
        <w:rPr>
          <w:rFonts w:ascii="Baskerville" w:hAnsi="Baskerville" w:cs="Baskerville"/>
        </w:rPr>
      </w:pPr>
      <w:r w:rsidRPr="00592E58">
        <w:rPr>
          <w:rFonts w:ascii="Baskerville" w:hAnsi="Baskerville" w:cs="Baskerville"/>
        </w:rPr>
        <w:t>Johnson Aziga was found guilty this weekend of murdering two women and sexually assaulting others by not warning them that he was infected with the virus that causes AIDS before having unprotected sex with them.</w:t>
      </w:r>
    </w:p>
    <w:p w14:paraId="760A8977" w14:textId="77777777" w:rsidR="00C77E21" w:rsidRPr="00592E58" w:rsidRDefault="00C77E21" w:rsidP="00C77E21">
      <w:pPr>
        <w:ind w:left="-1200" w:right="30"/>
        <w:rPr>
          <w:rFonts w:ascii="Baskerville" w:hAnsi="Baskerville" w:cs="Baskerville"/>
        </w:rPr>
      </w:pPr>
    </w:p>
    <w:p w14:paraId="0D489497" w14:textId="77777777" w:rsidR="00C77E21" w:rsidRPr="00592E58" w:rsidRDefault="00C77E21" w:rsidP="00C77E21">
      <w:pPr>
        <w:ind w:left="-1200" w:right="30"/>
        <w:rPr>
          <w:rFonts w:ascii="Baskerville" w:hAnsi="Baskerville" w:cs="Baskerville"/>
        </w:rPr>
      </w:pPr>
      <w:r w:rsidRPr="00592E58">
        <w:rPr>
          <w:rFonts w:ascii="Baskerville" w:hAnsi="Baskerville" w:cs="Baskerville"/>
        </w:rPr>
        <w:t>Aziga was diagnosed with HIV in 1996 and was under a public health order to inform potential lovers.</w:t>
      </w:r>
    </w:p>
    <w:p w14:paraId="34793029" w14:textId="77777777" w:rsidR="00C77E21" w:rsidRPr="00592E58" w:rsidRDefault="00C77E21" w:rsidP="00C77E21">
      <w:pPr>
        <w:ind w:left="-1200" w:right="30"/>
        <w:rPr>
          <w:rFonts w:ascii="Baskerville" w:hAnsi="Baskerville" w:cs="Baskerville"/>
        </w:rPr>
      </w:pPr>
    </w:p>
    <w:p w14:paraId="28395D6D" w14:textId="77777777" w:rsidR="00C77E21" w:rsidRPr="00592E58" w:rsidRDefault="00C77E21" w:rsidP="00C77E21">
      <w:pPr>
        <w:ind w:left="-1200" w:right="30"/>
        <w:rPr>
          <w:rFonts w:ascii="Baskerville" w:hAnsi="Baskerville" w:cs="Baskerville"/>
        </w:rPr>
      </w:pPr>
      <w:r w:rsidRPr="00592E58">
        <w:rPr>
          <w:rStyle w:val="highlightcolor"/>
          <w:rFonts w:ascii="Baskerville" w:hAnsi="Baskerville" w:cs="Baskerville"/>
        </w:rPr>
        <w:t>Willie Campbell</w:t>
      </w:r>
      <w:r w:rsidRPr="00592E58">
        <w:rPr>
          <w:rFonts w:ascii="Baskerville" w:eastAsia="Times New Roman" w:hAnsi="Baskerville" w:cs="Baskerville"/>
        </w:rPr>
        <w:t>: The HIV positive 42 year-old Texan was sentenced to 35 years in prison for harassing a public servant with a 'deadly weapon' after he spat in the face of a police officer who was arresting him for public intoxication in 2006. None of the three officers who arrested him became infected with HIV, in line with the fact that contact with saliva, tears or sweat has never been shown to transmit HIV. Campbell must serve half his sentence before being eligible for parole.</w:t>
      </w:r>
    </w:p>
    <w:p w14:paraId="3BC1F1D8" w14:textId="77777777" w:rsidR="00C77E21" w:rsidRPr="00592E58" w:rsidRDefault="00C77E21" w:rsidP="00C77E21">
      <w:pPr>
        <w:ind w:left="-1200" w:right="30"/>
        <w:rPr>
          <w:rFonts w:ascii="Baskerville" w:hAnsi="Baskerville" w:cs="Baskerville"/>
        </w:rPr>
      </w:pPr>
    </w:p>
    <w:p w14:paraId="219FEE35" w14:textId="77777777" w:rsidR="00C77E21" w:rsidRDefault="00C77E21" w:rsidP="00C77E21">
      <w:pPr>
        <w:ind w:left="-1200" w:right="30"/>
        <w:rPr>
          <w:rFonts w:ascii="Baskerville" w:hAnsi="Baskerville" w:cs="Baskerville"/>
          <w:b/>
        </w:rPr>
      </w:pPr>
    </w:p>
    <w:p w14:paraId="0F821E2E" w14:textId="77777777" w:rsidR="00C77E21" w:rsidRDefault="00C77E21" w:rsidP="00C77E21">
      <w:pPr>
        <w:ind w:left="-1200" w:right="30"/>
        <w:rPr>
          <w:rFonts w:ascii="Baskerville" w:hAnsi="Baskerville" w:cs="Baskerville"/>
          <w:b/>
        </w:rPr>
      </w:pPr>
    </w:p>
    <w:p w14:paraId="1A67BDBE" w14:textId="77777777" w:rsidR="00C77E21" w:rsidRDefault="00C77E21" w:rsidP="00C77E21">
      <w:pPr>
        <w:ind w:left="-1200" w:right="30"/>
        <w:rPr>
          <w:rFonts w:ascii="Baskerville" w:hAnsi="Baskerville" w:cs="Baskerville"/>
          <w:b/>
        </w:rPr>
      </w:pPr>
      <w:r w:rsidRPr="00592E58">
        <w:rPr>
          <w:rFonts w:ascii="Baskerville" w:hAnsi="Baskerville" w:cs="Baskerville"/>
          <w:b/>
        </w:rPr>
        <w:lastRenderedPageBreak/>
        <w:t>The Issue</w:t>
      </w:r>
      <w:r>
        <w:rPr>
          <w:rFonts w:ascii="Baskerville" w:hAnsi="Baskerville" w:cs="Baskerville"/>
          <w:b/>
        </w:rPr>
        <w:t xml:space="preserve">: </w:t>
      </w:r>
      <w:r w:rsidRPr="00592E58">
        <w:rPr>
          <w:rFonts w:ascii="Baskerville" w:hAnsi="Baskerville" w:cs="Baskerville"/>
          <w:b/>
        </w:rPr>
        <w:t xml:space="preserve">For Criminalization: </w:t>
      </w:r>
    </w:p>
    <w:p w14:paraId="18E6E670" w14:textId="77777777" w:rsidR="00C77E21" w:rsidRPr="00592E58" w:rsidRDefault="00C77E21" w:rsidP="00C77E21">
      <w:pPr>
        <w:ind w:left="-1200" w:right="30"/>
        <w:rPr>
          <w:rFonts w:ascii="Baskerville" w:hAnsi="Baskerville" w:cs="Baskerville"/>
          <w:b/>
        </w:rPr>
      </w:pPr>
    </w:p>
    <w:p w14:paraId="6D2303F1" w14:textId="77777777" w:rsidR="00C77E21" w:rsidRPr="00592E58" w:rsidRDefault="00C77E21" w:rsidP="00C77E21">
      <w:pPr>
        <w:ind w:left="-1200" w:right="30"/>
        <w:rPr>
          <w:rFonts w:ascii="Baskerville" w:eastAsia="Times New Roman" w:hAnsi="Baskerville" w:cs="Baskerville"/>
        </w:rPr>
      </w:pPr>
      <w:r w:rsidRPr="00592E58">
        <w:rPr>
          <w:rFonts w:ascii="Baskerville" w:eastAsia="Times New Roman" w:hAnsi="Baskerville" w:cs="Baskerville"/>
        </w:rPr>
        <w:t>If you are HIV positive, failing to use protection is wrong, and people who do wrong should be brought to justice through the law regardless of their health status or background.  In addition, giving someone HIV is akin to murder.  If you are HIV positive, it is your duty to use protection. The idea of 'shared responsibility' is based on ideals that came about when HIV was still a 'gay' illness. With heterosexual relationships, it is not always a practical reality. Many women, even in the West, do not necessarily have the power to force their partners to wear a condom. Criminalizing people for reckless transmission will act as a deterrent and will make HIV positive people think twice before having unprotected sex</w:t>
      </w:r>
      <w:r>
        <w:rPr>
          <w:rFonts w:ascii="Baskerville" w:eastAsia="Times New Roman" w:hAnsi="Baskerville" w:cs="Baskerville"/>
        </w:rPr>
        <w:t xml:space="preserve"> and p</w:t>
      </w:r>
      <w:r w:rsidRPr="00592E58">
        <w:rPr>
          <w:rFonts w:ascii="Baskerville" w:eastAsia="Times New Roman" w:hAnsi="Baskerville" w:cs="Baskerville"/>
        </w:rPr>
        <w:t>utting people in prison will stop them from spreading HIV and endangering the community</w:t>
      </w:r>
      <w:r>
        <w:rPr>
          <w:rFonts w:eastAsia="Times New Roman"/>
        </w:rPr>
        <w:t xml:space="preserve">. </w:t>
      </w:r>
      <w:r w:rsidRPr="00592E58">
        <w:rPr>
          <w:rFonts w:ascii="Baskerville" w:eastAsia="Times New Roman" w:hAnsi="Baskerville" w:cs="Baskerville"/>
        </w:rPr>
        <w:t>In addition, criminal cases help to uncover and warn lots of HIV positive people who might not otherwise learn their status.  Lastly, vulnerable women who do not have control over their sexual relations will find protection in laws that would prosecute reckless male partners.</w:t>
      </w:r>
    </w:p>
    <w:p w14:paraId="735B29A9" w14:textId="77777777" w:rsidR="00C77E21" w:rsidRPr="00592E58" w:rsidRDefault="00C77E21" w:rsidP="00C77E21">
      <w:pPr>
        <w:ind w:left="-1200" w:right="30"/>
        <w:rPr>
          <w:rFonts w:ascii="Baskerville" w:eastAsia="Times New Roman" w:hAnsi="Baskerville" w:cs="Baskerville"/>
        </w:rPr>
      </w:pPr>
    </w:p>
    <w:p w14:paraId="0B5A3501" w14:textId="77777777" w:rsidR="00C77E21" w:rsidRDefault="00C77E21" w:rsidP="00C77E21">
      <w:pPr>
        <w:ind w:left="-1200" w:right="30"/>
        <w:rPr>
          <w:rFonts w:ascii="Baskerville" w:eastAsia="Times New Roman" w:hAnsi="Baskerville" w:cs="Baskerville"/>
          <w:b/>
        </w:rPr>
      </w:pPr>
      <w:r w:rsidRPr="00592E58">
        <w:rPr>
          <w:rFonts w:ascii="Baskerville" w:eastAsia="Times New Roman" w:hAnsi="Baskerville" w:cs="Baskerville"/>
          <w:b/>
        </w:rPr>
        <w:t>Against Criminalization:</w:t>
      </w:r>
    </w:p>
    <w:p w14:paraId="1EB01D8A" w14:textId="77777777" w:rsidR="00C77E21" w:rsidRPr="00592E58" w:rsidRDefault="00C77E21" w:rsidP="00C77E21">
      <w:pPr>
        <w:ind w:left="-1200" w:right="30"/>
        <w:rPr>
          <w:rFonts w:ascii="Baskerville" w:eastAsia="Times New Roman" w:hAnsi="Baskerville" w:cs="Baskerville"/>
          <w:b/>
        </w:rPr>
      </w:pPr>
    </w:p>
    <w:p w14:paraId="6569F71F" w14:textId="77777777" w:rsidR="00C77E21" w:rsidRPr="00592E58" w:rsidRDefault="00C77E21" w:rsidP="00C77E21">
      <w:pPr>
        <w:ind w:left="-1200" w:right="30"/>
        <w:rPr>
          <w:rFonts w:ascii="Baskerville" w:hAnsi="Baskerville" w:cs="Baskerville"/>
          <w:b/>
        </w:rPr>
      </w:pPr>
      <w:r w:rsidRPr="00592E58">
        <w:rPr>
          <w:rFonts w:ascii="Baskerville" w:eastAsia="Times New Roman" w:hAnsi="Baskerville" w:cs="Baskerville"/>
        </w:rPr>
        <w:t xml:space="preserve">Criminalizing HIV positive people does not address the complexities involved in disclosure and increases </w:t>
      </w:r>
      <w:hyperlink r:id="rId9" w:history="1">
        <w:r w:rsidRPr="00592E58">
          <w:rPr>
            <w:rStyle w:val="Hyperlink"/>
            <w:rFonts w:ascii="Baskerville" w:hAnsi="Baskerville" w:cs="Baskerville"/>
          </w:rPr>
          <w:t>HIV stigma</w:t>
        </w:r>
      </w:hyperlink>
      <w:r w:rsidRPr="00592E58">
        <w:rPr>
          <w:rFonts w:ascii="Baskerville" w:eastAsia="Times New Roman" w:hAnsi="Baskerville" w:cs="Baskerville"/>
        </w:rPr>
        <w:t xml:space="preserve">, particularly when the press demonizes positive people being brought to trial.  HIV is an unpleasant virus to live with, but it is no longer a death sentence, and with modern </w:t>
      </w:r>
      <w:r w:rsidRPr="00592E58">
        <w:rPr>
          <w:rFonts w:ascii="Baskerville" w:eastAsia="Times New Roman" w:hAnsi="Baskerville" w:cs="Baskerville"/>
        </w:rPr>
        <w:fldChar w:fldCharType="begin"/>
      </w:r>
      <w:r w:rsidRPr="00592E58">
        <w:rPr>
          <w:rFonts w:ascii="Baskerville" w:eastAsia="Times New Roman" w:hAnsi="Baskerville" w:cs="Baskerville"/>
        </w:rPr>
        <w:instrText xml:space="preserve"> HYPERLINK "http://www.avert.org/treatment.htm" \t "_self" </w:instrText>
      </w:r>
      <w:r w:rsidRPr="00592E58">
        <w:rPr>
          <w:rFonts w:ascii="Baskerville" w:eastAsia="Times New Roman" w:hAnsi="Baskerville" w:cs="Baskerville"/>
        </w:rPr>
        <w:fldChar w:fldCharType="separate"/>
      </w:r>
      <w:r w:rsidRPr="00592E58">
        <w:rPr>
          <w:rStyle w:val="Hyperlink"/>
          <w:rFonts w:ascii="Baskerville" w:hAnsi="Baskerville" w:cs="Baskerville"/>
        </w:rPr>
        <w:t>antiretroviral drugs</w:t>
      </w:r>
      <w:r w:rsidRPr="00592E58">
        <w:rPr>
          <w:rFonts w:ascii="Baskerville" w:eastAsia="Times New Roman" w:hAnsi="Baskerville" w:cs="Baskerville"/>
        </w:rPr>
        <w:fldChar w:fldCharType="end"/>
      </w:r>
      <w:r w:rsidRPr="00592E58">
        <w:rPr>
          <w:rFonts w:ascii="Baskerville" w:eastAsia="Times New Roman" w:hAnsi="Baskerville" w:cs="Baskerville"/>
        </w:rPr>
        <w:t xml:space="preserve">, HIV positive people can live a healthy life for many years.  The more cases that come to court, the more people will believe that the responsibility for having safe sex should lie solely with positive people. This could in turn lead to more incidents of unprotected intercourse, with people believing it to be a legal responsibility for their partner to disclose any infection. </w:t>
      </w:r>
      <w:r w:rsidRPr="00592E58">
        <w:rPr>
          <w:rFonts w:ascii="Baskerville" w:eastAsia="Times New Roman" w:hAnsi="Baskerville" w:cs="Baskerville"/>
          <w:u w:val="single"/>
        </w:rPr>
        <w:t>Safe sex should always be a shared concern</w:t>
      </w:r>
      <w:r w:rsidRPr="00592E58">
        <w:rPr>
          <w:rFonts w:ascii="Baskerville" w:eastAsia="Times New Roman" w:hAnsi="Baskerville" w:cs="Baskerville"/>
        </w:rPr>
        <w:t>.</w:t>
      </w:r>
      <w:r>
        <w:rPr>
          <w:rFonts w:ascii="Baskerville" w:eastAsia="Times New Roman" w:hAnsi="Baskerville" w:cs="Baskerville"/>
        </w:rPr>
        <w:t>(Having unprotected sex almost equates to consent)</w:t>
      </w:r>
      <w:r w:rsidRPr="00592E58">
        <w:rPr>
          <w:rFonts w:ascii="Baskerville" w:eastAsia="Times New Roman" w:hAnsi="Baskerville" w:cs="Baskerville"/>
        </w:rPr>
        <w:t xml:space="preserve">  Prosecuting positive people for reckless transmission could well leave many afraid to be tested, believing that if they do find out their status, they could be liable to all sorts of criminal charges. Avoiding this problem by telling people they should be 'aware' of their risk even if they haven't tested for HIV is entirely unfair.  Thus, many people may simply stop getting tested all together, so they don’t have to worry about revealing their status. In addition, criminal cases give police license to investigate the background of anyone they suspect of having passed on HIV. This can represent a serious invasion of privacy as well as a potential breach of confidentiality and anonymity, and it may well be entirely unjustified.  Lastly, no other illnesses are treated with the same hysteria as HIV, and few people are ever criminalized for transmitting them. It is for example very unlikely that anyone would think to prosecute an employee of a residential care home for coming into work with the flu and giving it to the residents, even if several of those residents subsequently died. HIV is only singled out in criminal cases because of its association with stigmatized groups and promiscuity.</w:t>
      </w:r>
    </w:p>
    <w:p w14:paraId="2D3A3EBF" w14:textId="77777777" w:rsidR="00C77E21" w:rsidRDefault="00C77E21" w:rsidP="00C77E21">
      <w:pPr>
        <w:ind w:left="-1245" w:right="-1185"/>
        <w:rPr>
          <w:rFonts w:ascii="Baskerville" w:hAnsi="Baskerville" w:cs="Baskerville"/>
          <w:b/>
          <w:bCs/>
        </w:rPr>
      </w:pPr>
      <w:r w:rsidRPr="00AD0324">
        <w:rPr>
          <w:rFonts w:ascii="Baskerville" w:hAnsi="Baskerville" w:cs="Baskerville"/>
          <w:b/>
          <w:bCs/>
        </w:rPr>
        <w:t>After reading the article</w:t>
      </w:r>
      <w:r>
        <w:rPr>
          <w:rFonts w:ascii="Baskerville" w:hAnsi="Baskerville" w:cs="Baskerville"/>
          <w:b/>
          <w:bCs/>
        </w:rPr>
        <w:t xml:space="preserve"> and the for/against paragraphs</w:t>
      </w:r>
      <w:r w:rsidRPr="00AD0324">
        <w:rPr>
          <w:rFonts w:ascii="Baskerville" w:hAnsi="Baskerville" w:cs="Baskerville"/>
          <w:b/>
          <w:bCs/>
        </w:rPr>
        <w:t>, please answer the following questions:</w:t>
      </w:r>
    </w:p>
    <w:p w14:paraId="2E86011A" w14:textId="77777777" w:rsidR="00C77E21" w:rsidRDefault="00C77E21" w:rsidP="00C77E21">
      <w:pPr>
        <w:ind w:left="-1245" w:right="-1185"/>
        <w:rPr>
          <w:rFonts w:ascii="Baskerville" w:hAnsi="Baskerville" w:cs="Baskerville"/>
          <w:b/>
          <w:bCs/>
        </w:rPr>
      </w:pPr>
    </w:p>
    <w:p w14:paraId="65E50282" w14:textId="77777777" w:rsidR="00C77E21" w:rsidRDefault="00C77E21" w:rsidP="00C77E21">
      <w:pPr>
        <w:pStyle w:val="ListParagraph"/>
        <w:numPr>
          <w:ilvl w:val="0"/>
          <w:numId w:val="6"/>
        </w:numPr>
        <w:ind w:right="-1185"/>
        <w:rPr>
          <w:rFonts w:ascii="Baskerville" w:hAnsi="Baskerville" w:cs="Baskerville"/>
          <w:bCs/>
        </w:rPr>
      </w:pPr>
      <w:r>
        <w:rPr>
          <w:rFonts w:ascii="Baskerville" w:hAnsi="Baskerville" w:cs="Baskerville"/>
          <w:bCs/>
        </w:rPr>
        <w:t>How many countries currently prosecute the transmission of HIV to another person?</w:t>
      </w:r>
    </w:p>
    <w:p w14:paraId="1D9E1AAF" w14:textId="77777777" w:rsidR="00C77E21" w:rsidRDefault="00C77E21" w:rsidP="00C77E21">
      <w:pPr>
        <w:pStyle w:val="ListParagraph"/>
        <w:ind w:left="-885" w:right="-1185"/>
        <w:rPr>
          <w:rFonts w:ascii="Baskerville" w:hAnsi="Baskerville" w:cs="Baskerville"/>
          <w:bCs/>
        </w:rPr>
      </w:pPr>
    </w:p>
    <w:p w14:paraId="55725CCD" w14:textId="77777777" w:rsidR="00C77E21" w:rsidRDefault="00C77E21" w:rsidP="00C77E21">
      <w:pPr>
        <w:ind w:right="-1185"/>
        <w:rPr>
          <w:rFonts w:ascii="Baskerville" w:hAnsi="Baskerville" w:cs="Baskerville"/>
          <w:bCs/>
        </w:rPr>
      </w:pPr>
    </w:p>
    <w:p w14:paraId="79E39FAA" w14:textId="77777777" w:rsidR="00C77E21" w:rsidRPr="002A68DF" w:rsidRDefault="00C77E21" w:rsidP="00C77E21">
      <w:pPr>
        <w:ind w:right="-1185"/>
        <w:rPr>
          <w:rFonts w:ascii="Baskerville" w:hAnsi="Baskerville" w:cs="Baskerville"/>
          <w:bCs/>
        </w:rPr>
      </w:pPr>
    </w:p>
    <w:p w14:paraId="1F5F0B47" w14:textId="77777777" w:rsidR="00C77E21" w:rsidRDefault="00C77E21" w:rsidP="00C77E21">
      <w:pPr>
        <w:pStyle w:val="ListParagraph"/>
        <w:numPr>
          <w:ilvl w:val="0"/>
          <w:numId w:val="6"/>
        </w:numPr>
        <w:ind w:right="-1185"/>
        <w:rPr>
          <w:rFonts w:ascii="Baskerville" w:hAnsi="Baskerville" w:cs="Baskerville"/>
          <w:bCs/>
        </w:rPr>
      </w:pPr>
      <w:r>
        <w:rPr>
          <w:rFonts w:ascii="Baskerville" w:hAnsi="Baskerville" w:cs="Baskerville"/>
          <w:bCs/>
        </w:rPr>
        <w:t>How many states in the US prosecute this crime?  Please go online and see if you can find out if Maine prosecutes</w:t>
      </w:r>
    </w:p>
    <w:p w14:paraId="1C405E5D" w14:textId="77777777" w:rsidR="00C77E21" w:rsidRDefault="00C77E21" w:rsidP="00C77E21">
      <w:pPr>
        <w:pStyle w:val="ListParagraph"/>
        <w:ind w:left="-885" w:right="-1185"/>
        <w:rPr>
          <w:rFonts w:ascii="Baskerville" w:hAnsi="Baskerville" w:cs="Baskerville"/>
          <w:bCs/>
        </w:rPr>
      </w:pPr>
      <w:r>
        <w:rPr>
          <w:rFonts w:ascii="Baskerville" w:hAnsi="Baskerville" w:cs="Baskerville"/>
          <w:bCs/>
        </w:rPr>
        <w:t>HIV transmission?</w:t>
      </w:r>
    </w:p>
    <w:p w14:paraId="6C70D8C5" w14:textId="77777777" w:rsidR="00C77E21" w:rsidRDefault="00C77E21" w:rsidP="00C77E21">
      <w:pPr>
        <w:pStyle w:val="ListParagraph"/>
        <w:ind w:left="-885" w:right="-1185"/>
        <w:rPr>
          <w:rFonts w:ascii="Baskerville" w:hAnsi="Baskerville" w:cs="Baskerville"/>
          <w:bCs/>
        </w:rPr>
      </w:pPr>
    </w:p>
    <w:p w14:paraId="4038E63E" w14:textId="77777777" w:rsidR="00C77E21" w:rsidRDefault="00C77E21" w:rsidP="00C77E21">
      <w:pPr>
        <w:pStyle w:val="ListParagraph"/>
        <w:ind w:left="-885" w:right="-1185"/>
        <w:rPr>
          <w:rFonts w:ascii="Baskerville" w:hAnsi="Baskerville" w:cs="Baskerville"/>
          <w:bCs/>
        </w:rPr>
      </w:pPr>
    </w:p>
    <w:p w14:paraId="61E5A8EB" w14:textId="77777777" w:rsidR="00C77E21" w:rsidRPr="002A68DF" w:rsidRDefault="00C77E21" w:rsidP="00C77E21">
      <w:pPr>
        <w:ind w:right="-1185"/>
        <w:rPr>
          <w:rFonts w:ascii="Baskerville" w:hAnsi="Baskerville" w:cs="Baskerville"/>
          <w:bCs/>
        </w:rPr>
      </w:pPr>
    </w:p>
    <w:p w14:paraId="428E3BC1" w14:textId="77777777" w:rsidR="00C77E21" w:rsidRDefault="00C77E21" w:rsidP="00C77E21">
      <w:pPr>
        <w:pStyle w:val="ListParagraph"/>
        <w:numPr>
          <w:ilvl w:val="0"/>
          <w:numId w:val="6"/>
        </w:numPr>
        <w:ind w:right="-1185"/>
        <w:rPr>
          <w:rFonts w:ascii="Baskerville" w:hAnsi="Baskerville" w:cs="Baskerville"/>
          <w:bCs/>
        </w:rPr>
      </w:pPr>
      <w:r>
        <w:rPr>
          <w:rFonts w:ascii="Baskerville" w:hAnsi="Baskerville" w:cs="Baskerville"/>
          <w:bCs/>
        </w:rPr>
        <w:t>After reading the examples of cases that have been criminally prosecuted, please summarize one case that you found</w:t>
      </w:r>
    </w:p>
    <w:p w14:paraId="659722AB" w14:textId="77777777" w:rsidR="00C77E21" w:rsidRDefault="00C77E21" w:rsidP="00C77E21">
      <w:pPr>
        <w:pStyle w:val="ListParagraph"/>
        <w:ind w:left="-885" w:right="-1185"/>
        <w:rPr>
          <w:rFonts w:ascii="Baskerville" w:hAnsi="Baskerville" w:cs="Baskerville"/>
          <w:bCs/>
        </w:rPr>
      </w:pPr>
      <w:r>
        <w:rPr>
          <w:rFonts w:ascii="Baskerville" w:hAnsi="Baskerville" w:cs="Baskerville"/>
          <w:bCs/>
        </w:rPr>
        <w:t xml:space="preserve">interesting and indicate whether you agree or disagree with this person being held responsible </w:t>
      </w:r>
      <w:r w:rsidRPr="006A229E">
        <w:rPr>
          <w:rFonts w:ascii="Baskerville" w:hAnsi="Baskerville" w:cs="Baskerville"/>
          <w:b/>
          <w:bCs/>
          <w:u w:val="single"/>
        </w:rPr>
        <w:t>and indicate why.</w:t>
      </w:r>
    </w:p>
    <w:p w14:paraId="7219E5DE" w14:textId="77777777" w:rsidR="00C77E21" w:rsidRDefault="00C77E21" w:rsidP="00C77E21">
      <w:pPr>
        <w:pStyle w:val="ListParagraph"/>
        <w:ind w:left="-885" w:right="-1185"/>
        <w:rPr>
          <w:rFonts w:ascii="Baskerville" w:hAnsi="Baskerville" w:cs="Baskerville"/>
          <w:bCs/>
        </w:rPr>
      </w:pPr>
    </w:p>
    <w:p w14:paraId="66945721" w14:textId="77777777" w:rsidR="00C77E21" w:rsidRDefault="00C77E21" w:rsidP="00C77E21">
      <w:pPr>
        <w:pStyle w:val="ListParagraph"/>
        <w:ind w:left="-885" w:right="-1185"/>
        <w:rPr>
          <w:rFonts w:ascii="Baskerville" w:hAnsi="Baskerville" w:cs="Baskerville"/>
          <w:bCs/>
        </w:rPr>
      </w:pPr>
    </w:p>
    <w:p w14:paraId="63DF72F7" w14:textId="77777777" w:rsidR="00C77E21" w:rsidRDefault="00C77E21" w:rsidP="00C77E21">
      <w:pPr>
        <w:pStyle w:val="ListParagraph"/>
        <w:ind w:left="-885" w:right="-1185"/>
        <w:rPr>
          <w:rFonts w:ascii="Baskerville" w:hAnsi="Baskerville" w:cs="Baskerville"/>
          <w:bCs/>
        </w:rPr>
      </w:pPr>
    </w:p>
    <w:p w14:paraId="0DCC83A9" w14:textId="77777777" w:rsidR="00C77E21" w:rsidRDefault="00C77E21" w:rsidP="00C77E21">
      <w:pPr>
        <w:pStyle w:val="ListParagraph"/>
        <w:ind w:left="-885" w:right="-1185"/>
        <w:rPr>
          <w:rFonts w:ascii="Baskerville" w:hAnsi="Baskerville" w:cs="Baskerville"/>
          <w:bCs/>
        </w:rPr>
      </w:pPr>
    </w:p>
    <w:p w14:paraId="0E4A4FBD" w14:textId="77777777" w:rsidR="00C77E21" w:rsidRDefault="00C77E21" w:rsidP="00C77E21">
      <w:pPr>
        <w:pStyle w:val="ListParagraph"/>
        <w:ind w:left="-885" w:right="-1185"/>
        <w:rPr>
          <w:rFonts w:ascii="Baskerville" w:hAnsi="Baskerville" w:cs="Baskerville"/>
          <w:bCs/>
        </w:rPr>
      </w:pPr>
    </w:p>
    <w:p w14:paraId="53E1CF9D" w14:textId="77777777" w:rsidR="00C77E21" w:rsidRPr="008B32C7" w:rsidRDefault="00C77E21" w:rsidP="00C77E21">
      <w:pPr>
        <w:ind w:right="-1185"/>
        <w:rPr>
          <w:rFonts w:ascii="Baskerville" w:hAnsi="Baskerville" w:cs="Baskerville"/>
          <w:bCs/>
        </w:rPr>
      </w:pPr>
    </w:p>
    <w:p w14:paraId="18E69E97" w14:textId="77777777" w:rsidR="00C77E21" w:rsidRDefault="00C77E21" w:rsidP="00C77E21">
      <w:pPr>
        <w:pStyle w:val="ListParagraph"/>
        <w:ind w:left="-885" w:right="-1185"/>
        <w:rPr>
          <w:rFonts w:ascii="Baskerville" w:hAnsi="Baskerville" w:cs="Baskerville"/>
          <w:bCs/>
        </w:rPr>
      </w:pPr>
    </w:p>
    <w:p w14:paraId="625ED78D" w14:textId="77777777" w:rsidR="00C77E21" w:rsidRDefault="00C77E21" w:rsidP="00C77E21">
      <w:pPr>
        <w:pStyle w:val="ListParagraph"/>
        <w:numPr>
          <w:ilvl w:val="0"/>
          <w:numId w:val="6"/>
        </w:numPr>
        <w:ind w:right="-1185"/>
        <w:rPr>
          <w:rFonts w:ascii="Baskerville" w:hAnsi="Baskerville" w:cs="Baskerville"/>
          <w:bCs/>
        </w:rPr>
      </w:pPr>
      <w:r w:rsidRPr="00693792">
        <w:rPr>
          <w:rFonts w:ascii="Baskerville" w:hAnsi="Baskerville" w:cs="Baskerville"/>
          <w:bCs/>
        </w:rPr>
        <w:t xml:space="preserve">What, in your opinion, is the MOST significant reason HIV transmission SHOULD be a crime </w:t>
      </w:r>
      <w:r>
        <w:rPr>
          <w:rFonts w:ascii="Baskerville" w:hAnsi="Baskerville" w:cs="Baskerville"/>
          <w:bCs/>
        </w:rPr>
        <w:t xml:space="preserve">(if someone </w:t>
      </w:r>
    </w:p>
    <w:p w14:paraId="6B802E1C" w14:textId="77777777" w:rsidR="00C77E21" w:rsidRDefault="00C77E21" w:rsidP="00C77E21">
      <w:pPr>
        <w:pStyle w:val="ListParagraph"/>
        <w:ind w:left="-885" w:right="-1185"/>
        <w:rPr>
          <w:rFonts w:ascii="Baskerville" w:hAnsi="Baskerville" w:cs="Baskerville"/>
          <w:bCs/>
        </w:rPr>
      </w:pPr>
      <w:r>
        <w:rPr>
          <w:rFonts w:ascii="Baskerville" w:hAnsi="Baskerville" w:cs="Baskerville"/>
          <w:bCs/>
        </w:rPr>
        <w:t xml:space="preserve">knows they have it) </w:t>
      </w:r>
      <w:r w:rsidRPr="006A229E">
        <w:rPr>
          <w:rFonts w:ascii="Baskerville" w:hAnsi="Baskerville" w:cs="Baskerville"/>
          <w:b/>
          <w:bCs/>
          <w:u w:val="single"/>
        </w:rPr>
        <w:t>AND WHY?</w:t>
      </w:r>
      <w:r>
        <w:rPr>
          <w:rFonts w:ascii="Baskerville" w:hAnsi="Baskerville" w:cs="Baskerville"/>
          <w:b/>
          <w:bCs/>
          <w:u w:val="single"/>
        </w:rPr>
        <w:t xml:space="preserve"> (Use the article to find a reason)</w:t>
      </w:r>
    </w:p>
    <w:p w14:paraId="2F75EBF9" w14:textId="77777777" w:rsidR="00C77E21" w:rsidRDefault="00C77E21" w:rsidP="00C77E21">
      <w:pPr>
        <w:pStyle w:val="ListParagraph"/>
        <w:ind w:left="-885" w:right="-1185"/>
        <w:rPr>
          <w:rFonts w:ascii="Baskerville" w:hAnsi="Baskerville" w:cs="Baskerville"/>
          <w:bCs/>
        </w:rPr>
      </w:pPr>
    </w:p>
    <w:p w14:paraId="59EA766A" w14:textId="77777777" w:rsidR="00C77E21" w:rsidRDefault="00C77E21" w:rsidP="00C77E21">
      <w:pPr>
        <w:pStyle w:val="ListParagraph"/>
        <w:ind w:left="-885" w:right="-1185"/>
        <w:rPr>
          <w:rFonts w:ascii="Baskerville" w:hAnsi="Baskerville" w:cs="Baskerville"/>
          <w:bCs/>
        </w:rPr>
      </w:pPr>
    </w:p>
    <w:p w14:paraId="12CD9AE0" w14:textId="77777777" w:rsidR="00C77E21" w:rsidRDefault="00C77E21" w:rsidP="00C77E21">
      <w:pPr>
        <w:pStyle w:val="ListParagraph"/>
        <w:ind w:left="-885" w:right="-1185"/>
        <w:rPr>
          <w:rFonts w:ascii="Baskerville" w:hAnsi="Baskerville" w:cs="Baskerville"/>
          <w:bCs/>
        </w:rPr>
      </w:pPr>
    </w:p>
    <w:p w14:paraId="74BB3918" w14:textId="77777777" w:rsidR="00C77E21" w:rsidRDefault="00C77E21" w:rsidP="00C77E21">
      <w:pPr>
        <w:pStyle w:val="ListParagraph"/>
        <w:ind w:left="-885" w:right="-1185"/>
        <w:rPr>
          <w:rFonts w:ascii="Baskerville" w:hAnsi="Baskerville" w:cs="Baskerville"/>
          <w:bCs/>
        </w:rPr>
      </w:pPr>
    </w:p>
    <w:p w14:paraId="4D8A56FD" w14:textId="77777777" w:rsidR="00C77E21" w:rsidRDefault="00C77E21" w:rsidP="00C77E21">
      <w:pPr>
        <w:pStyle w:val="ListParagraph"/>
        <w:ind w:left="-885" w:right="-1185"/>
        <w:rPr>
          <w:rFonts w:ascii="Baskerville" w:hAnsi="Baskerville" w:cs="Baskerville"/>
          <w:bCs/>
        </w:rPr>
      </w:pPr>
    </w:p>
    <w:p w14:paraId="4F37F8C2" w14:textId="77777777" w:rsidR="00C77E21" w:rsidRDefault="00C77E21" w:rsidP="00C77E21">
      <w:pPr>
        <w:pStyle w:val="ListParagraph"/>
        <w:ind w:left="-885" w:right="-1185"/>
        <w:rPr>
          <w:rFonts w:ascii="Baskerville" w:hAnsi="Baskerville" w:cs="Baskerville"/>
          <w:bCs/>
        </w:rPr>
      </w:pPr>
    </w:p>
    <w:p w14:paraId="314F03F1" w14:textId="77777777" w:rsidR="00C77E21" w:rsidRPr="00693792" w:rsidRDefault="00C77E21" w:rsidP="00C77E21">
      <w:pPr>
        <w:pStyle w:val="ListParagraph"/>
        <w:ind w:left="-885" w:right="-1185"/>
        <w:rPr>
          <w:rFonts w:ascii="Baskerville" w:hAnsi="Baskerville" w:cs="Baskerville"/>
          <w:bCs/>
        </w:rPr>
      </w:pPr>
    </w:p>
    <w:p w14:paraId="3F5709BF" w14:textId="77777777" w:rsidR="00C77E21" w:rsidRDefault="00C77E21" w:rsidP="00C77E21">
      <w:pPr>
        <w:pStyle w:val="ListParagraph"/>
        <w:numPr>
          <w:ilvl w:val="0"/>
          <w:numId w:val="6"/>
        </w:numPr>
        <w:ind w:right="-1185"/>
        <w:rPr>
          <w:rFonts w:ascii="Baskerville" w:hAnsi="Baskerville" w:cs="Baskerville"/>
          <w:bCs/>
        </w:rPr>
      </w:pPr>
      <w:r>
        <w:rPr>
          <w:rFonts w:ascii="Baskerville" w:hAnsi="Baskerville" w:cs="Baskerville"/>
          <w:bCs/>
        </w:rPr>
        <w:t>What, in your opinion, is the MOST significant reason HIV transmission should NOT be a crime (only if someone</w:t>
      </w:r>
    </w:p>
    <w:p w14:paraId="091DAC06" w14:textId="77777777" w:rsidR="00C77E21" w:rsidRDefault="00C77E21" w:rsidP="00C77E21">
      <w:pPr>
        <w:pStyle w:val="ListParagraph"/>
        <w:ind w:left="-885" w:right="-1185"/>
        <w:rPr>
          <w:rFonts w:ascii="Baskerville" w:hAnsi="Baskerville" w:cs="Baskerville"/>
          <w:bCs/>
        </w:rPr>
      </w:pPr>
      <w:r>
        <w:rPr>
          <w:rFonts w:ascii="Baskerville" w:hAnsi="Baskerville" w:cs="Baskerville"/>
          <w:bCs/>
        </w:rPr>
        <w:t xml:space="preserve">knows they have it) </w:t>
      </w:r>
      <w:r w:rsidRPr="006A229E">
        <w:rPr>
          <w:rFonts w:ascii="Baskerville" w:hAnsi="Baskerville" w:cs="Baskerville"/>
          <w:b/>
          <w:bCs/>
          <w:u w:val="single"/>
        </w:rPr>
        <w:t>AND WHY?</w:t>
      </w:r>
      <w:r>
        <w:rPr>
          <w:rFonts w:ascii="Baskerville" w:hAnsi="Baskerville" w:cs="Baskerville"/>
          <w:b/>
          <w:bCs/>
          <w:u w:val="single"/>
        </w:rPr>
        <w:t xml:space="preserve"> (Use the article to find a reason)</w:t>
      </w:r>
    </w:p>
    <w:p w14:paraId="525D082B" w14:textId="77777777" w:rsidR="00C77E21" w:rsidRDefault="00C77E21" w:rsidP="00C77E21">
      <w:pPr>
        <w:pStyle w:val="ListParagraph"/>
        <w:ind w:left="-885" w:right="-1185"/>
        <w:rPr>
          <w:rFonts w:ascii="Baskerville" w:hAnsi="Baskerville" w:cs="Baskerville"/>
          <w:bCs/>
        </w:rPr>
      </w:pPr>
    </w:p>
    <w:p w14:paraId="560F36FB" w14:textId="77777777" w:rsidR="00C77E21" w:rsidRDefault="00C77E21" w:rsidP="00C77E21">
      <w:pPr>
        <w:pStyle w:val="ListParagraph"/>
        <w:ind w:left="-885" w:right="-1185"/>
        <w:rPr>
          <w:rFonts w:ascii="Baskerville" w:hAnsi="Baskerville" w:cs="Baskerville"/>
          <w:bCs/>
        </w:rPr>
      </w:pPr>
    </w:p>
    <w:p w14:paraId="20BD2177" w14:textId="77777777" w:rsidR="00C77E21" w:rsidRDefault="00C77E21" w:rsidP="00C77E21">
      <w:pPr>
        <w:pStyle w:val="ListParagraph"/>
        <w:ind w:left="-885" w:right="-1185"/>
        <w:rPr>
          <w:rFonts w:ascii="Baskerville" w:hAnsi="Baskerville" w:cs="Baskerville"/>
          <w:bCs/>
        </w:rPr>
      </w:pPr>
    </w:p>
    <w:p w14:paraId="12B98363" w14:textId="77777777" w:rsidR="00C77E21" w:rsidRDefault="00C77E21" w:rsidP="00C77E21">
      <w:pPr>
        <w:pStyle w:val="ListParagraph"/>
        <w:ind w:left="-885" w:right="-1185"/>
        <w:rPr>
          <w:rFonts w:ascii="Baskerville" w:hAnsi="Baskerville" w:cs="Baskerville"/>
          <w:bCs/>
        </w:rPr>
      </w:pPr>
    </w:p>
    <w:p w14:paraId="71F2266F" w14:textId="77777777" w:rsidR="00C77E21" w:rsidRDefault="00C77E21" w:rsidP="00C77E21">
      <w:pPr>
        <w:pStyle w:val="ListParagraph"/>
        <w:ind w:left="-885" w:right="-1185"/>
        <w:rPr>
          <w:rFonts w:ascii="Baskerville" w:hAnsi="Baskerville" w:cs="Baskerville"/>
          <w:bCs/>
        </w:rPr>
      </w:pPr>
    </w:p>
    <w:p w14:paraId="71B95660" w14:textId="77777777" w:rsidR="00C77E21" w:rsidRDefault="00C77E21" w:rsidP="00C77E21">
      <w:pPr>
        <w:tabs>
          <w:tab w:val="left" w:pos="270"/>
        </w:tabs>
        <w:ind w:right="-1185"/>
        <w:rPr>
          <w:rFonts w:ascii="Baskerville" w:hAnsi="Baskerville" w:cs="Baskerville"/>
          <w:b/>
          <w:bCs/>
        </w:rPr>
      </w:pPr>
    </w:p>
    <w:p w14:paraId="20603F13" w14:textId="77777777" w:rsidR="00C77E21" w:rsidRPr="00C77E21" w:rsidRDefault="00C77E21" w:rsidP="00C77E21">
      <w:pPr>
        <w:tabs>
          <w:tab w:val="left" w:pos="270"/>
        </w:tabs>
        <w:ind w:left="-900" w:right="-1185"/>
        <w:rPr>
          <w:rFonts w:ascii="Baskerville" w:hAnsi="Baskerville" w:cs="Baskerville"/>
          <w:b/>
          <w:bCs/>
          <w:u w:val="single"/>
        </w:rPr>
      </w:pPr>
      <w:r w:rsidRPr="00C77E21">
        <w:rPr>
          <w:rFonts w:ascii="Baskerville" w:hAnsi="Baskerville" w:cs="Baskerville"/>
          <w:b/>
          <w:bCs/>
          <w:u w:val="single"/>
        </w:rPr>
        <w:t xml:space="preserve">FOLLOWING THE CLASS DISCUSSION AND CONSIDERATION OF THE PROS AND CONS OF CRIMINALIZATOIN OF HIV TRANSMISSION: </w:t>
      </w:r>
    </w:p>
    <w:p w14:paraId="3EBC72F0" w14:textId="77777777" w:rsidR="00C77E21" w:rsidRDefault="00C77E21" w:rsidP="00C77E21">
      <w:pPr>
        <w:tabs>
          <w:tab w:val="left" w:pos="270"/>
        </w:tabs>
        <w:ind w:left="-900" w:right="-1185"/>
        <w:rPr>
          <w:rFonts w:ascii="Baskerville" w:hAnsi="Baskerville" w:cs="Baskerville"/>
          <w:b/>
          <w:bCs/>
        </w:rPr>
      </w:pPr>
    </w:p>
    <w:p w14:paraId="6E3389FF" w14:textId="2760918C" w:rsidR="00C77E21" w:rsidRPr="00C77E21" w:rsidRDefault="00C77E21" w:rsidP="00C77E21">
      <w:pPr>
        <w:tabs>
          <w:tab w:val="left" w:pos="270"/>
        </w:tabs>
        <w:ind w:left="-900" w:right="-1185"/>
        <w:rPr>
          <w:rFonts w:ascii="Baskerville" w:hAnsi="Baskerville" w:cs="Baskerville"/>
          <w:bCs/>
        </w:rPr>
      </w:pPr>
      <w:r w:rsidRPr="00C77E21">
        <w:rPr>
          <w:rFonts w:ascii="Baskerville" w:hAnsi="Baskerville" w:cs="Baskerville"/>
          <w:bCs/>
        </w:rPr>
        <w:t>Please write a thoughtful opinion statement in regard to the prompt below.  Your response</w:t>
      </w:r>
    </w:p>
    <w:p w14:paraId="4A41F5D8" w14:textId="77777777" w:rsidR="00C77E21" w:rsidRPr="00C77E21" w:rsidRDefault="00C77E21" w:rsidP="00C77E21">
      <w:pPr>
        <w:tabs>
          <w:tab w:val="left" w:pos="270"/>
        </w:tabs>
        <w:ind w:left="-900" w:right="-1185"/>
        <w:rPr>
          <w:rFonts w:ascii="Baskerville" w:hAnsi="Baskerville" w:cs="Baskerville"/>
          <w:bCs/>
        </w:rPr>
      </w:pPr>
      <w:r w:rsidRPr="00C77E21">
        <w:rPr>
          <w:rFonts w:ascii="Baskerville" w:hAnsi="Baskerville" w:cs="Baskerville"/>
          <w:bCs/>
        </w:rPr>
        <w:t>should demonstrate understanding of the issue and include evidence of having read the article.</w:t>
      </w:r>
    </w:p>
    <w:p w14:paraId="5F814332" w14:textId="77777777" w:rsidR="00C77E21" w:rsidRDefault="00C77E21" w:rsidP="00C77E21">
      <w:pPr>
        <w:tabs>
          <w:tab w:val="left" w:pos="270"/>
        </w:tabs>
        <w:ind w:left="-900" w:right="-1185"/>
        <w:rPr>
          <w:rFonts w:ascii="Baskerville" w:hAnsi="Baskerville" w:cs="Baskerville"/>
          <w:bCs/>
        </w:rPr>
      </w:pPr>
      <w:r w:rsidRPr="00C77E21">
        <w:rPr>
          <w:rFonts w:ascii="Baskerville" w:hAnsi="Baskerville" w:cs="Baskerville"/>
          <w:bCs/>
        </w:rPr>
        <w:t xml:space="preserve">Your opinion MUST be </w:t>
      </w:r>
      <w:r w:rsidRPr="00C77E21">
        <w:rPr>
          <w:rFonts w:ascii="Baskerville" w:hAnsi="Baskerville" w:cs="Baskerville"/>
          <w:b/>
          <w:bCs/>
          <w:u w:val="single"/>
        </w:rPr>
        <w:t>supported by multiple pieces of evidence from the article</w:t>
      </w:r>
      <w:r w:rsidRPr="00C77E21">
        <w:rPr>
          <w:rFonts w:ascii="Baskerville" w:hAnsi="Baskerville" w:cs="Baskerville"/>
          <w:bCs/>
          <w:u w:val="single"/>
        </w:rPr>
        <w:t xml:space="preserve"> </w:t>
      </w:r>
      <w:r w:rsidRPr="00C77E21">
        <w:rPr>
          <w:rFonts w:ascii="Baskerville" w:hAnsi="Baskerville" w:cs="Baskerville"/>
          <w:bCs/>
        </w:rPr>
        <w:t xml:space="preserve">or independent research. </w:t>
      </w:r>
    </w:p>
    <w:p w14:paraId="5E923B2D" w14:textId="77777777" w:rsidR="00C77E21" w:rsidRPr="00C77E21" w:rsidRDefault="00C77E21" w:rsidP="00C77E21">
      <w:pPr>
        <w:tabs>
          <w:tab w:val="left" w:pos="270"/>
        </w:tabs>
        <w:ind w:left="-900" w:right="-1185"/>
        <w:rPr>
          <w:rFonts w:ascii="Baskerville" w:hAnsi="Baskerville" w:cs="Baskerville"/>
          <w:bCs/>
        </w:rPr>
      </w:pPr>
    </w:p>
    <w:p w14:paraId="7CFBCC4C" w14:textId="77777777" w:rsidR="00C77E21" w:rsidRDefault="00C77E21" w:rsidP="00C77E21">
      <w:pPr>
        <w:ind w:left="-900" w:right="-1185"/>
        <w:rPr>
          <w:rFonts w:ascii="Baskerville" w:hAnsi="Baskerville" w:cs="Baskerville"/>
          <w:bCs/>
        </w:rPr>
      </w:pPr>
      <w:r w:rsidRPr="00693792">
        <w:rPr>
          <w:rFonts w:ascii="Baskerville" w:hAnsi="Baskerville" w:cs="Baskerville"/>
          <w:bCs/>
        </w:rPr>
        <w:t xml:space="preserve">What do you think?  Should you be criminally held responsible if you </w:t>
      </w:r>
      <w:r w:rsidRPr="00823808">
        <w:rPr>
          <w:rFonts w:ascii="Baskerville" w:hAnsi="Baskerville" w:cs="Baskerville"/>
          <w:b/>
          <w:bCs/>
          <w:u w:val="single"/>
        </w:rPr>
        <w:t>knowingly</w:t>
      </w:r>
      <w:r>
        <w:rPr>
          <w:rFonts w:ascii="Baskerville" w:hAnsi="Baskerville" w:cs="Baskerville"/>
          <w:bCs/>
        </w:rPr>
        <w:t xml:space="preserve">, but not intentionally or </w:t>
      </w:r>
    </w:p>
    <w:p w14:paraId="62D97878" w14:textId="77777777" w:rsidR="00C77E21" w:rsidRPr="00693792" w:rsidRDefault="00C77E21" w:rsidP="00C77E21">
      <w:pPr>
        <w:ind w:left="-900" w:right="-1185"/>
        <w:rPr>
          <w:rFonts w:ascii="Baskerville" w:hAnsi="Baskerville" w:cs="Baskerville"/>
          <w:bCs/>
        </w:rPr>
      </w:pPr>
      <w:r>
        <w:rPr>
          <w:rFonts w:ascii="Baskerville" w:hAnsi="Baskerville" w:cs="Baskerville"/>
          <w:bCs/>
        </w:rPr>
        <w:t xml:space="preserve">maliciously, </w:t>
      </w:r>
      <w:r w:rsidRPr="00693792">
        <w:rPr>
          <w:rFonts w:ascii="Baskerville" w:hAnsi="Baskerville" w:cs="Baskerville"/>
          <w:bCs/>
        </w:rPr>
        <w:t xml:space="preserve">infect a person with HIV? </w:t>
      </w:r>
      <w:r>
        <w:rPr>
          <w:rFonts w:ascii="Baskerville" w:hAnsi="Baskerville" w:cs="Baskerville"/>
          <w:bCs/>
        </w:rPr>
        <w:t xml:space="preserve"> </w:t>
      </w:r>
      <w:r w:rsidRPr="00693792">
        <w:rPr>
          <w:rFonts w:ascii="Baskerville" w:hAnsi="Baskerville" w:cs="Baskerville"/>
          <w:bCs/>
        </w:rPr>
        <w:t xml:space="preserve">Why or Why Not? </w:t>
      </w:r>
    </w:p>
    <w:p w14:paraId="4BEF6CFC" w14:textId="77777777" w:rsidR="00C77E21" w:rsidRPr="00AD0324" w:rsidRDefault="00C77E21" w:rsidP="00C77E21">
      <w:pPr>
        <w:ind w:left="-1080" w:right="-1185"/>
        <w:rPr>
          <w:rFonts w:ascii="Baskerville" w:hAnsi="Baskerville" w:cs="Baskerville"/>
          <w:b/>
          <w:bCs/>
        </w:rPr>
      </w:pPr>
    </w:p>
    <w:p w14:paraId="3B34CDC6" w14:textId="77777777" w:rsidR="00C77E21" w:rsidRDefault="00C77E21" w:rsidP="00C77E21">
      <w:pPr>
        <w:rPr>
          <w:rFonts w:ascii="Baskerville" w:eastAsia="Arial Unicode MS" w:hAnsi="Baskerville" w:cs="Baskerville"/>
          <w:b/>
          <w:bCs/>
          <w:kern w:val="1"/>
          <w:szCs w:val="24"/>
          <w:u w:val="single"/>
        </w:rPr>
      </w:pPr>
    </w:p>
    <w:p w14:paraId="73C6F0AE" w14:textId="77777777" w:rsidR="00C77E21" w:rsidRDefault="00C77E21" w:rsidP="00C77E21">
      <w:pPr>
        <w:rPr>
          <w:rFonts w:ascii="Baskerville" w:eastAsia="Arial Unicode MS" w:hAnsi="Baskerville" w:cs="Baskerville"/>
          <w:b/>
          <w:bCs/>
          <w:kern w:val="1"/>
          <w:szCs w:val="24"/>
          <w:u w:val="single"/>
        </w:rPr>
      </w:pPr>
    </w:p>
    <w:p w14:paraId="320C358D" w14:textId="77777777" w:rsidR="00C77E21" w:rsidRDefault="00C77E21" w:rsidP="00C77E21">
      <w:pPr>
        <w:rPr>
          <w:rFonts w:ascii="Baskerville" w:eastAsia="Arial Unicode MS" w:hAnsi="Baskerville" w:cs="Baskerville"/>
          <w:b/>
          <w:bCs/>
          <w:kern w:val="1"/>
          <w:szCs w:val="24"/>
          <w:u w:val="single"/>
        </w:rPr>
      </w:pPr>
    </w:p>
    <w:p w14:paraId="196F4342" w14:textId="77777777" w:rsidR="00C77E21" w:rsidRDefault="00C77E21" w:rsidP="00C77E21">
      <w:pPr>
        <w:rPr>
          <w:rFonts w:ascii="Baskerville" w:eastAsia="Arial Unicode MS" w:hAnsi="Baskerville" w:cs="Baskerville"/>
          <w:b/>
          <w:bCs/>
          <w:kern w:val="1"/>
          <w:szCs w:val="24"/>
          <w:u w:val="single"/>
        </w:rPr>
      </w:pPr>
    </w:p>
    <w:p w14:paraId="5C73F711" w14:textId="77777777" w:rsidR="00C77E21" w:rsidRDefault="00C77E21" w:rsidP="00C77E21">
      <w:pPr>
        <w:rPr>
          <w:rFonts w:ascii="Baskerville" w:eastAsia="Arial Unicode MS" w:hAnsi="Baskerville" w:cs="Baskerville"/>
          <w:b/>
          <w:bCs/>
          <w:kern w:val="1"/>
          <w:szCs w:val="24"/>
          <w:u w:val="single"/>
        </w:rPr>
      </w:pPr>
    </w:p>
    <w:p w14:paraId="67DA3AF0" w14:textId="77777777" w:rsidR="00C77E21" w:rsidRDefault="00C77E21" w:rsidP="00C77E21">
      <w:pPr>
        <w:ind w:left="-900"/>
        <w:rPr>
          <w:rFonts w:ascii="Baskerville" w:eastAsia="Arial Unicode MS" w:hAnsi="Baskerville" w:cs="Baskerville"/>
          <w:b/>
          <w:bCs/>
          <w:kern w:val="1"/>
          <w:szCs w:val="24"/>
          <w:u w:val="single"/>
        </w:rPr>
      </w:pPr>
    </w:p>
    <w:p w14:paraId="2C714295" w14:textId="77777777" w:rsidR="00C77E21" w:rsidRDefault="00C77E21" w:rsidP="00C77E21">
      <w:pPr>
        <w:ind w:left="-900"/>
        <w:rPr>
          <w:rFonts w:ascii="Baskerville" w:eastAsia="Arial Unicode MS" w:hAnsi="Baskerville" w:cs="Baskerville"/>
          <w:b/>
          <w:bCs/>
          <w:kern w:val="1"/>
          <w:szCs w:val="24"/>
          <w:u w:val="single"/>
        </w:rPr>
      </w:pPr>
    </w:p>
    <w:p w14:paraId="1014117E" w14:textId="77777777" w:rsidR="00C77E21" w:rsidRDefault="00C77E21" w:rsidP="00C77E21">
      <w:pPr>
        <w:ind w:left="-900"/>
        <w:rPr>
          <w:rFonts w:ascii="Baskerville" w:eastAsia="Arial Unicode MS" w:hAnsi="Baskerville" w:cs="Baskerville"/>
          <w:b/>
          <w:bCs/>
          <w:kern w:val="1"/>
          <w:szCs w:val="24"/>
          <w:u w:val="single"/>
        </w:rPr>
      </w:pPr>
    </w:p>
    <w:p w14:paraId="6CEFCD90" w14:textId="77777777" w:rsidR="00C77E21" w:rsidRDefault="00C77E21" w:rsidP="00C77E21">
      <w:pPr>
        <w:ind w:left="-900"/>
        <w:rPr>
          <w:rFonts w:ascii="Baskerville" w:eastAsia="Arial Unicode MS" w:hAnsi="Baskerville" w:cs="Baskerville"/>
          <w:b/>
          <w:bCs/>
          <w:kern w:val="1"/>
          <w:szCs w:val="24"/>
          <w:u w:val="single"/>
        </w:rPr>
      </w:pPr>
    </w:p>
    <w:p w14:paraId="46ADEF65" w14:textId="77777777" w:rsidR="00C77E21" w:rsidRDefault="00C77E21" w:rsidP="00C77E21">
      <w:pPr>
        <w:ind w:left="-900"/>
        <w:rPr>
          <w:rFonts w:ascii="Baskerville" w:eastAsia="Arial Unicode MS" w:hAnsi="Baskerville" w:cs="Baskerville"/>
          <w:b/>
          <w:bCs/>
          <w:kern w:val="1"/>
          <w:szCs w:val="24"/>
          <w:u w:val="single"/>
        </w:rPr>
      </w:pPr>
    </w:p>
    <w:p w14:paraId="19C5C6B1" w14:textId="77777777" w:rsidR="00C77E21" w:rsidRDefault="00C77E21" w:rsidP="00C77E21">
      <w:pPr>
        <w:ind w:left="-900"/>
        <w:rPr>
          <w:rFonts w:ascii="Baskerville" w:eastAsia="Arial Unicode MS" w:hAnsi="Baskerville" w:cs="Baskerville"/>
          <w:b/>
          <w:bCs/>
          <w:kern w:val="1"/>
          <w:szCs w:val="24"/>
          <w:u w:val="single"/>
        </w:rPr>
      </w:pPr>
    </w:p>
    <w:p w14:paraId="53643556" w14:textId="77777777" w:rsidR="00C77E21" w:rsidRDefault="00C77E21" w:rsidP="00C77E21">
      <w:pPr>
        <w:ind w:left="-900"/>
        <w:rPr>
          <w:rFonts w:ascii="Baskerville" w:eastAsia="Arial Unicode MS" w:hAnsi="Baskerville" w:cs="Baskerville"/>
          <w:b/>
          <w:bCs/>
          <w:kern w:val="1"/>
          <w:szCs w:val="24"/>
          <w:u w:val="single"/>
        </w:rPr>
      </w:pPr>
    </w:p>
    <w:p w14:paraId="465F178F" w14:textId="77777777" w:rsidR="00C77E21" w:rsidRDefault="00C77E21" w:rsidP="00C77E21">
      <w:pPr>
        <w:ind w:left="-900"/>
        <w:rPr>
          <w:rFonts w:ascii="Baskerville" w:eastAsia="Arial Unicode MS" w:hAnsi="Baskerville" w:cs="Baskerville"/>
          <w:b/>
          <w:bCs/>
          <w:kern w:val="1"/>
          <w:szCs w:val="24"/>
          <w:u w:val="single"/>
        </w:rPr>
      </w:pPr>
    </w:p>
    <w:p w14:paraId="49179154" w14:textId="77777777" w:rsidR="00C77E21" w:rsidRDefault="00C77E21" w:rsidP="00C77E21">
      <w:pPr>
        <w:ind w:left="-900"/>
        <w:rPr>
          <w:rFonts w:ascii="Baskerville" w:eastAsia="Arial Unicode MS" w:hAnsi="Baskerville" w:cs="Baskerville"/>
          <w:b/>
          <w:bCs/>
          <w:kern w:val="1"/>
          <w:szCs w:val="24"/>
          <w:u w:val="single"/>
        </w:rPr>
      </w:pPr>
    </w:p>
    <w:p w14:paraId="282F2F30" w14:textId="77777777" w:rsidR="00C77E21" w:rsidRDefault="00C77E21" w:rsidP="00C77E21">
      <w:pPr>
        <w:ind w:left="-900"/>
        <w:rPr>
          <w:rFonts w:ascii="Baskerville" w:eastAsia="Arial Unicode MS" w:hAnsi="Baskerville" w:cs="Baskerville"/>
          <w:b/>
          <w:bCs/>
          <w:kern w:val="1"/>
          <w:szCs w:val="24"/>
          <w:u w:val="single"/>
        </w:rPr>
      </w:pPr>
    </w:p>
    <w:p w14:paraId="35321EF4" w14:textId="77777777" w:rsidR="00C77E21" w:rsidRDefault="00C77E21" w:rsidP="00C77E21">
      <w:pPr>
        <w:ind w:left="-900"/>
        <w:rPr>
          <w:rFonts w:ascii="Baskerville" w:eastAsia="Arial Unicode MS" w:hAnsi="Baskerville" w:cs="Baskerville"/>
          <w:b/>
          <w:bCs/>
          <w:kern w:val="1"/>
          <w:szCs w:val="24"/>
          <w:u w:val="single"/>
        </w:rPr>
      </w:pPr>
    </w:p>
    <w:p w14:paraId="5EDA3A4D" w14:textId="77777777" w:rsidR="00C77E21" w:rsidRDefault="00C77E21" w:rsidP="00C77E21">
      <w:pPr>
        <w:ind w:left="-900"/>
        <w:rPr>
          <w:rFonts w:ascii="Baskerville" w:eastAsia="Arial Unicode MS" w:hAnsi="Baskerville" w:cs="Baskerville"/>
          <w:b/>
          <w:bCs/>
          <w:kern w:val="1"/>
          <w:szCs w:val="24"/>
          <w:u w:val="single"/>
        </w:rPr>
      </w:pPr>
    </w:p>
    <w:p w14:paraId="74FB76A2" w14:textId="77777777" w:rsidR="00C77E21" w:rsidRDefault="00C77E21" w:rsidP="00C77E21">
      <w:pPr>
        <w:ind w:left="-900"/>
        <w:rPr>
          <w:rFonts w:ascii="Baskerville" w:eastAsia="Arial Unicode MS" w:hAnsi="Baskerville" w:cs="Baskerville"/>
          <w:b/>
          <w:bCs/>
          <w:kern w:val="1"/>
          <w:szCs w:val="24"/>
          <w:u w:val="single"/>
        </w:rPr>
      </w:pPr>
    </w:p>
    <w:p w14:paraId="6E031CCF" w14:textId="77777777" w:rsidR="00C77E21" w:rsidRDefault="00C77E21" w:rsidP="00C77E21">
      <w:pPr>
        <w:ind w:left="-900"/>
        <w:rPr>
          <w:rFonts w:ascii="Baskerville" w:eastAsia="Arial Unicode MS" w:hAnsi="Baskerville" w:cs="Baskerville"/>
          <w:b/>
          <w:bCs/>
          <w:kern w:val="1"/>
          <w:szCs w:val="24"/>
          <w:u w:val="single"/>
        </w:rPr>
      </w:pPr>
    </w:p>
    <w:p w14:paraId="08752A10" w14:textId="77777777" w:rsidR="00C77E21" w:rsidRDefault="00C77E21" w:rsidP="00C77E21">
      <w:pPr>
        <w:ind w:left="-900"/>
        <w:rPr>
          <w:rFonts w:ascii="Baskerville" w:eastAsia="Arial Unicode MS" w:hAnsi="Baskerville" w:cs="Baskerville"/>
          <w:b/>
          <w:bCs/>
          <w:kern w:val="1"/>
          <w:szCs w:val="24"/>
          <w:u w:val="single"/>
        </w:rPr>
      </w:pPr>
    </w:p>
    <w:p w14:paraId="11DB5AD8" w14:textId="77777777" w:rsidR="00C77E21" w:rsidRDefault="00C77E21" w:rsidP="00C77E21">
      <w:pPr>
        <w:ind w:left="-900"/>
        <w:rPr>
          <w:rFonts w:ascii="Baskerville" w:eastAsia="Arial Unicode MS" w:hAnsi="Baskerville" w:cs="Baskerville"/>
          <w:b/>
          <w:bCs/>
          <w:kern w:val="1"/>
          <w:szCs w:val="24"/>
          <w:u w:val="single"/>
        </w:rPr>
      </w:pPr>
    </w:p>
    <w:p w14:paraId="2738B855" w14:textId="77777777" w:rsidR="00C77E21" w:rsidRDefault="00C77E21" w:rsidP="00C77E21">
      <w:pPr>
        <w:ind w:left="-900"/>
        <w:rPr>
          <w:rFonts w:ascii="Baskerville" w:eastAsia="Arial Unicode MS" w:hAnsi="Baskerville" w:cs="Baskerville"/>
          <w:b/>
          <w:bCs/>
          <w:kern w:val="1"/>
          <w:szCs w:val="24"/>
          <w:u w:val="single"/>
        </w:rPr>
      </w:pPr>
    </w:p>
    <w:p w14:paraId="22AB66D6" w14:textId="77777777" w:rsidR="00C77E21" w:rsidRDefault="00C77E21" w:rsidP="00C77E21">
      <w:pPr>
        <w:ind w:left="-900"/>
        <w:rPr>
          <w:rFonts w:ascii="Baskerville" w:eastAsia="Arial Unicode MS" w:hAnsi="Baskerville" w:cs="Baskerville"/>
          <w:b/>
          <w:bCs/>
          <w:kern w:val="1"/>
          <w:szCs w:val="24"/>
          <w:u w:val="single"/>
        </w:rPr>
      </w:pPr>
    </w:p>
    <w:p w14:paraId="5FD9C6CB" w14:textId="77777777" w:rsidR="006235FC" w:rsidRPr="00AD0324" w:rsidRDefault="006235FC" w:rsidP="006235FC">
      <w:pPr>
        <w:ind w:left="-810"/>
        <w:rPr>
          <w:rFonts w:ascii="Baskerville" w:eastAsia="Arial Unicode MS" w:hAnsi="Baskerville" w:cs="Baskerville"/>
          <w:b/>
          <w:bCs/>
          <w:kern w:val="1"/>
          <w:sz w:val="36"/>
          <w:szCs w:val="36"/>
          <w:u w:val="single"/>
        </w:rPr>
      </w:pPr>
      <w:r>
        <w:rPr>
          <w:rFonts w:ascii="Baskerville" w:eastAsia="Arial Unicode MS" w:hAnsi="Baskerville" w:cs="Baskerville"/>
          <w:b/>
          <w:bCs/>
          <w:kern w:val="1"/>
          <w:sz w:val="36"/>
          <w:szCs w:val="36"/>
          <w:u w:val="single"/>
        </w:rPr>
        <w:lastRenderedPageBreak/>
        <w:t>STD Testing at a Glance</w:t>
      </w:r>
    </w:p>
    <w:p w14:paraId="40AC3323" w14:textId="77777777" w:rsidR="006235FC" w:rsidRPr="00AD0324" w:rsidRDefault="006235FC" w:rsidP="006235FC">
      <w:pPr>
        <w:ind w:left="-810"/>
        <w:rPr>
          <w:rFonts w:ascii="Baskerville" w:eastAsia="Arial Unicode MS" w:hAnsi="Baskerville" w:cs="Baskerville"/>
          <w:b/>
          <w:bCs/>
          <w:kern w:val="1"/>
          <w:sz w:val="36"/>
          <w:szCs w:val="36"/>
          <w:u w:val="single"/>
        </w:rPr>
      </w:pPr>
    </w:p>
    <w:p w14:paraId="293293F1" w14:textId="77777777" w:rsidR="006235FC" w:rsidRPr="00AD0324" w:rsidRDefault="006235FC" w:rsidP="006235FC">
      <w:pPr>
        <w:ind w:left="-810"/>
        <w:rPr>
          <w:rFonts w:ascii="Baskerville" w:eastAsia="Arial Unicode MS" w:hAnsi="Baskerville" w:cs="Baskerville"/>
          <w:b/>
          <w:bCs/>
          <w:kern w:val="1"/>
          <w:szCs w:val="24"/>
        </w:rPr>
      </w:pPr>
      <w:r w:rsidRPr="00AD0324">
        <w:rPr>
          <w:rFonts w:ascii="Baskerville" w:eastAsia="Arial Unicode MS" w:hAnsi="Baskerville" w:cs="Baskerville"/>
          <w:b/>
          <w:bCs/>
          <w:kern w:val="1"/>
          <w:szCs w:val="24"/>
        </w:rPr>
        <w:t>FIRST...</w:t>
      </w:r>
    </w:p>
    <w:p w14:paraId="1462504E" w14:textId="77777777" w:rsidR="006235FC" w:rsidRPr="00AD0324" w:rsidRDefault="006235FC" w:rsidP="006235FC">
      <w:pPr>
        <w:numPr>
          <w:ilvl w:val="0"/>
          <w:numId w:val="2"/>
        </w:numPr>
        <w:tabs>
          <w:tab w:val="left" w:pos="720"/>
        </w:tabs>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You must ask for an STD test if you want to be tested</w:t>
      </w:r>
    </w:p>
    <w:p w14:paraId="1AAF8C51" w14:textId="77777777" w:rsidR="006235FC" w:rsidRPr="00AD0324" w:rsidRDefault="006235FC" w:rsidP="006235FC">
      <w:pPr>
        <w:numPr>
          <w:ilvl w:val="0"/>
          <w:numId w:val="2"/>
        </w:numPr>
        <w:tabs>
          <w:tab w:val="left" w:pos="720"/>
        </w:tabs>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STD tests are easy to get</w:t>
      </w:r>
    </w:p>
    <w:p w14:paraId="5BA6B9F2" w14:textId="77777777" w:rsidR="006235FC" w:rsidRPr="00AD0324" w:rsidRDefault="006235FC" w:rsidP="006235FC">
      <w:pPr>
        <w:numPr>
          <w:ilvl w:val="0"/>
          <w:numId w:val="2"/>
        </w:numPr>
        <w:tabs>
          <w:tab w:val="left" w:pos="720"/>
        </w:tabs>
        <w:ind w:left="-810"/>
        <w:rPr>
          <w:rFonts w:ascii="Baskerville" w:eastAsia="Arial Unicode MS" w:hAnsi="Baskerville" w:cs="Baskerville"/>
          <w:kern w:val="1"/>
          <w:szCs w:val="24"/>
        </w:rPr>
      </w:pPr>
      <w:r>
        <w:rPr>
          <w:rFonts w:ascii="Baskerville" w:eastAsia="Arial Unicode MS" w:hAnsi="Baskerville" w:cs="Baskerville"/>
          <w:kern w:val="1"/>
          <w:szCs w:val="24"/>
        </w:rPr>
        <w:t>All sexually active individuals should get REGULARLY std tested, EVEN if you don’t have symptoms</w:t>
      </w:r>
    </w:p>
    <w:p w14:paraId="26384D6F" w14:textId="77777777" w:rsidR="006235FC" w:rsidRPr="00AD0324" w:rsidRDefault="006235FC" w:rsidP="006235FC">
      <w:pPr>
        <w:numPr>
          <w:ilvl w:val="0"/>
          <w:numId w:val="2"/>
        </w:numPr>
        <w:tabs>
          <w:tab w:val="left" w:pos="720"/>
        </w:tabs>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There are different tests for different STDs</w:t>
      </w:r>
    </w:p>
    <w:p w14:paraId="58FF70F7" w14:textId="77777777" w:rsidR="006235FC" w:rsidRPr="00AD0324" w:rsidRDefault="006235FC" w:rsidP="006235FC">
      <w:pPr>
        <w:ind w:left="-810"/>
        <w:rPr>
          <w:rFonts w:ascii="Baskerville" w:eastAsia="Arial Unicode MS" w:hAnsi="Baskerville" w:cs="Baskerville"/>
          <w:kern w:val="1"/>
          <w:szCs w:val="24"/>
        </w:rPr>
      </w:pPr>
    </w:p>
    <w:p w14:paraId="5A9DA52C" w14:textId="77777777" w:rsidR="006235FC" w:rsidRPr="00AD0324" w:rsidRDefault="006235FC" w:rsidP="006235FC">
      <w:pPr>
        <w:ind w:left="-810" w:right="-540"/>
        <w:rPr>
          <w:rFonts w:ascii="Baskerville" w:eastAsia="Arial Unicode MS" w:hAnsi="Baskerville" w:cs="Baskerville"/>
          <w:b/>
          <w:bCs/>
          <w:kern w:val="1"/>
          <w:szCs w:val="24"/>
        </w:rPr>
      </w:pPr>
      <w:r w:rsidRPr="00AD0324">
        <w:rPr>
          <w:rFonts w:ascii="Baskerville" w:eastAsia="Arial Unicode MS" w:hAnsi="Baskerville" w:cs="Baskerville"/>
          <w:b/>
          <w:bCs/>
          <w:kern w:val="1"/>
          <w:szCs w:val="24"/>
        </w:rPr>
        <w:t>Should I Get Tested for STDs?</w:t>
      </w:r>
    </w:p>
    <w:p w14:paraId="6CD662F9" w14:textId="77777777" w:rsidR="006235FC" w:rsidRPr="00AD0324" w:rsidRDefault="006235FC" w:rsidP="006235FC">
      <w:pPr>
        <w:ind w:left="-810" w:right="-540"/>
        <w:rPr>
          <w:rFonts w:ascii="Baskerville" w:eastAsia="Arial Unicode MS" w:hAnsi="Baskerville" w:cs="Baskerville"/>
          <w:kern w:val="1"/>
          <w:szCs w:val="24"/>
        </w:rPr>
      </w:pPr>
    </w:p>
    <w:p w14:paraId="779FCA10" w14:textId="77777777" w:rsidR="006235FC" w:rsidRPr="00AD0324" w:rsidRDefault="006235FC" w:rsidP="006235FC">
      <w:pPr>
        <w:ind w:left="-810" w:right="-540"/>
        <w:rPr>
          <w:rFonts w:ascii="Baskerville" w:eastAsia="Arial Unicode MS" w:hAnsi="Baskerville" w:cs="Baskerville"/>
          <w:kern w:val="1"/>
          <w:szCs w:val="24"/>
        </w:rPr>
      </w:pPr>
      <w:r w:rsidRPr="00AD0324">
        <w:rPr>
          <w:rFonts w:ascii="Baskerville" w:eastAsia="Arial Unicode MS" w:hAnsi="Baskerville" w:cs="Baskerville"/>
          <w:kern w:val="1"/>
          <w:szCs w:val="24"/>
        </w:rPr>
        <w:t>If you have symptoms of an STD, it's important to be tested. Some common symptoms of STDs include sores on the genitals, discharge from the penis or vagina, itching, and burning during urination.</w:t>
      </w:r>
    </w:p>
    <w:p w14:paraId="4817BF53" w14:textId="77777777" w:rsidR="006235FC" w:rsidRDefault="006235FC" w:rsidP="006235FC">
      <w:pPr>
        <w:ind w:left="-810" w:right="-540"/>
        <w:rPr>
          <w:rFonts w:ascii="Baskerville" w:eastAsia="Arial Unicode MS" w:hAnsi="Baskerville" w:cs="Baskerville"/>
          <w:kern w:val="1"/>
          <w:szCs w:val="24"/>
        </w:rPr>
      </w:pPr>
      <w:r w:rsidRPr="00AD0324">
        <w:rPr>
          <w:rFonts w:ascii="Baskerville" w:eastAsia="Arial Unicode MS" w:hAnsi="Baskerville" w:cs="Baskerville"/>
          <w:kern w:val="1"/>
          <w:szCs w:val="24"/>
        </w:rPr>
        <w:t>But remember, many infections often do not cause any symptoms. Many people have sexually transmitted infections and never know it. Many people get or spread infections without ever having symptoms.</w:t>
      </w:r>
    </w:p>
    <w:p w14:paraId="5213A233" w14:textId="77777777" w:rsidR="006235FC" w:rsidRPr="00AD0324" w:rsidRDefault="006235FC" w:rsidP="006235FC">
      <w:pPr>
        <w:ind w:left="-810" w:right="-540"/>
        <w:rPr>
          <w:rFonts w:ascii="Baskerville" w:eastAsia="Arial Unicode MS" w:hAnsi="Baskerville" w:cs="Baskerville"/>
          <w:kern w:val="1"/>
          <w:szCs w:val="24"/>
        </w:rPr>
      </w:pPr>
    </w:p>
    <w:p w14:paraId="56427091" w14:textId="77777777" w:rsidR="006235FC" w:rsidRPr="008A6A88" w:rsidRDefault="006235FC" w:rsidP="006235FC">
      <w:pPr>
        <w:ind w:left="-810" w:right="-540"/>
        <w:jc w:val="center"/>
        <w:rPr>
          <w:rFonts w:ascii="Baskerville" w:eastAsia="Arial Unicode MS" w:hAnsi="Baskerville" w:cs="Baskerville"/>
          <w:b/>
          <w:kern w:val="1"/>
          <w:szCs w:val="24"/>
        </w:rPr>
      </w:pPr>
      <w:r w:rsidRPr="008A6A88">
        <w:rPr>
          <w:rFonts w:ascii="Baskerville" w:eastAsia="Arial Unicode MS" w:hAnsi="Baskerville" w:cs="Baskerville"/>
          <w:b/>
          <w:kern w:val="1"/>
          <w:szCs w:val="24"/>
        </w:rPr>
        <w:t>If you've had intimate contact with another person and did not use a condom, female condom, dental dam, or other barrier, it's a good idea to talk to your health care provider about STD testing. Getting tested can put your mind at ease or get you (and your partner) needed treatment.</w:t>
      </w:r>
    </w:p>
    <w:p w14:paraId="4DE5560C" w14:textId="77777777" w:rsidR="006235FC" w:rsidRPr="00AD0324" w:rsidRDefault="006235FC" w:rsidP="006235FC">
      <w:pPr>
        <w:ind w:left="-810"/>
        <w:rPr>
          <w:rFonts w:ascii="Baskerville" w:eastAsia="Arial Unicode MS" w:hAnsi="Baskerville" w:cs="Baskerville"/>
          <w:kern w:val="1"/>
          <w:szCs w:val="24"/>
        </w:rPr>
      </w:pPr>
    </w:p>
    <w:p w14:paraId="7222EF5C" w14:textId="77777777" w:rsidR="006235FC" w:rsidRPr="00AD0324" w:rsidRDefault="006235FC" w:rsidP="006235FC">
      <w:pPr>
        <w:ind w:left="-810" w:right="-495"/>
        <w:rPr>
          <w:rFonts w:ascii="Baskerville" w:eastAsia="Arial Unicode MS" w:hAnsi="Baskerville" w:cs="Baskerville"/>
          <w:b/>
          <w:bCs/>
          <w:kern w:val="1"/>
          <w:szCs w:val="24"/>
        </w:rPr>
      </w:pPr>
      <w:r w:rsidRPr="00AD0324">
        <w:rPr>
          <w:rFonts w:ascii="Baskerville" w:eastAsia="Arial Unicode MS" w:hAnsi="Baskerville" w:cs="Baskerville"/>
          <w:b/>
          <w:bCs/>
          <w:kern w:val="1"/>
          <w:szCs w:val="24"/>
        </w:rPr>
        <w:t>Where Can I Get an STD Test?</w:t>
      </w:r>
    </w:p>
    <w:p w14:paraId="414596EE" w14:textId="77777777" w:rsidR="006235FC" w:rsidRDefault="006235FC" w:rsidP="006235FC">
      <w:pPr>
        <w:ind w:left="-810" w:right="-1080"/>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Your local Planned Parenthood health center, many other clinics, private health care providers, and health </w:t>
      </w:r>
    </w:p>
    <w:p w14:paraId="25BC01B4" w14:textId="77777777" w:rsidR="006235FC" w:rsidRPr="00AD0324" w:rsidRDefault="006235FC" w:rsidP="006235FC">
      <w:pPr>
        <w:ind w:left="-810" w:right="-1080"/>
        <w:rPr>
          <w:rFonts w:ascii="Baskerville" w:eastAsia="Arial Unicode MS" w:hAnsi="Baskerville" w:cs="Baskerville"/>
          <w:kern w:val="1"/>
          <w:szCs w:val="24"/>
        </w:rPr>
      </w:pPr>
      <w:r w:rsidRPr="00AD0324">
        <w:rPr>
          <w:rFonts w:ascii="Baskerville" w:eastAsia="Arial Unicode MS" w:hAnsi="Baskerville" w:cs="Baskerville"/>
          <w:kern w:val="1"/>
          <w:szCs w:val="24"/>
        </w:rPr>
        <w:t>departments offer STD tests. See second page for a list of providers in the greater Portland area.</w:t>
      </w:r>
    </w:p>
    <w:p w14:paraId="389A16AE" w14:textId="77777777" w:rsidR="006235FC" w:rsidRPr="00AD0324" w:rsidRDefault="006235FC" w:rsidP="006235FC">
      <w:pPr>
        <w:ind w:left="-810" w:right="-495"/>
        <w:rPr>
          <w:rFonts w:ascii="Baskerville" w:eastAsia="Arial Unicode MS" w:hAnsi="Baskerville" w:cs="Baskerville"/>
          <w:kern w:val="1"/>
          <w:szCs w:val="24"/>
        </w:rPr>
      </w:pPr>
    </w:p>
    <w:p w14:paraId="0A64E536" w14:textId="77777777" w:rsidR="006235FC" w:rsidRPr="00AD0324" w:rsidRDefault="006235FC" w:rsidP="006235FC">
      <w:pPr>
        <w:ind w:left="-810" w:right="-495"/>
        <w:rPr>
          <w:rFonts w:ascii="Baskerville" w:eastAsia="Arial Unicode MS" w:hAnsi="Baskerville" w:cs="Baskerville"/>
          <w:b/>
          <w:bCs/>
          <w:kern w:val="1"/>
          <w:szCs w:val="24"/>
        </w:rPr>
      </w:pPr>
      <w:r w:rsidRPr="00AD0324">
        <w:rPr>
          <w:rFonts w:ascii="Baskerville" w:eastAsia="Arial Unicode MS" w:hAnsi="Baskerville" w:cs="Baskerville"/>
          <w:b/>
          <w:bCs/>
          <w:kern w:val="1"/>
          <w:szCs w:val="24"/>
        </w:rPr>
        <w:t>Which STD Tests Do I Need?</w:t>
      </w:r>
    </w:p>
    <w:p w14:paraId="5BB9ED7B" w14:textId="77777777" w:rsidR="006235FC" w:rsidRPr="00AD0324" w:rsidRDefault="006235FC" w:rsidP="006235FC">
      <w:pPr>
        <w:ind w:left="-810" w:right="-495"/>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There is no single test for every sexually transmitted disease — tests are specific to each infection. And some infections can be found using different kinds of tests. </w:t>
      </w:r>
    </w:p>
    <w:p w14:paraId="06D86F9D" w14:textId="77777777" w:rsidR="006235FC" w:rsidRPr="00AD0324" w:rsidRDefault="006235FC" w:rsidP="006235FC">
      <w:pPr>
        <w:ind w:left="-810" w:right="-495"/>
        <w:rPr>
          <w:rFonts w:ascii="Baskerville" w:eastAsia="Arial Unicode MS" w:hAnsi="Baskerville" w:cs="Baskerville"/>
          <w:kern w:val="1"/>
          <w:szCs w:val="24"/>
        </w:rPr>
      </w:pPr>
    </w:p>
    <w:p w14:paraId="383E8B0A" w14:textId="77777777" w:rsidR="006235FC" w:rsidRPr="00AD0324" w:rsidRDefault="006235FC" w:rsidP="006235FC">
      <w:pPr>
        <w:ind w:left="-810" w:right="-495"/>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You and your health care provider will decide what STD tests make the most sense for you. In most cases, your provider will first ask you questions about your sexual history, your symptoms, STD history, etc. </w:t>
      </w:r>
    </w:p>
    <w:p w14:paraId="5268D087" w14:textId="77777777" w:rsidR="006235FC" w:rsidRPr="00AD0324" w:rsidRDefault="006235FC" w:rsidP="006235FC">
      <w:pPr>
        <w:ind w:right="-495"/>
        <w:rPr>
          <w:rFonts w:ascii="Baskerville" w:eastAsia="Arial Unicode MS" w:hAnsi="Baskerville" w:cs="Baskerville"/>
          <w:kern w:val="1"/>
          <w:szCs w:val="24"/>
        </w:rPr>
      </w:pPr>
    </w:p>
    <w:p w14:paraId="1A14B957" w14:textId="77777777" w:rsidR="006235FC" w:rsidRPr="00AD0324" w:rsidRDefault="006235FC" w:rsidP="006235FC">
      <w:pPr>
        <w:ind w:left="-810" w:right="-570"/>
        <w:rPr>
          <w:rFonts w:ascii="Baskerville" w:eastAsia="Arial Unicode MS" w:hAnsi="Baskerville" w:cs="Baskerville"/>
          <w:b/>
          <w:bCs/>
          <w:kern w:val="1"/>
          <w:szCs w:val="24"/>
        </w:rPr>
      </w:pPr>
      <w:r w:rsidRPr="00AD0324">
        <w:rPr>
          <w:rFonts w:ascii="Baskerville" w:eastAsia="Arial Unicode MS" w:hAnsi="Baskerville" w:cs="Baskerville"/>
          <w:b/>
          <w:bCs/>
          <w:kern w:val="1"/>
          <w:szCs w:val="24"/>
        </w:rPr>
        <w:t>How Are STD Tests Done?</w:t>
      </w:r>
    </w:p>
    <w:p w14:paraId="28170078" w14:textId="77777777" w:rsidR="006235FC" w:rsidRPr="00AD0324" w:rsidRDefault="006235FC" w:rsidP="006235FC">
      <w:pPr>
        <w:ind w:left="-810" w:right="-570"/>
        <w:rPr>
          <w:rFonts w:ascii="Baskerville" w:eastAsia="Arial Unicode MS" w:hAnsi="Baskerville" w:cs="Baskerville"/>
          <w:kern w:val="1"/>
          <w:szCs w:val="24"/>
        </w:rPr>
      </w:pPr>
      <w:r w:rsidRPr="00AD0324">
        <w:rPr>
          <w:rFonts w:ascii="Baskerville" w:eastAsia="Arial Unicode MS" w:hAnsi="Baskerville" w:cs="Baskerville"/>
          <w:kern w:val="1"/>
          <w:szCs w:val="24"/>
        </w:rPr>
        <w:t>It depends on which infection you may have. And some infections can be tested for in more than one way. Your test may include a physical exam, blood sample, urine sample, or discharge/cell sample.</w:t>
      </w:r>
    </w:p>
    <w:p w14:paraId="1579C879" w14:textId="77777777" w:rsidR="006235FC" w:rsidRPr="00AD0324" w:rsidRDefault="006235FC" w:rsidP="006235FC">
      <w:pPr>
        <w:ind w:left="-810" w:right="-570"/>
        <w:rPr>
          <w:rFonts w:ascii="Baskerville" w:eastAsia="Arial Unicode MS" w:hAnsi="Baskerville" w:cs="Baskerville"/>
          <w:kern w:val="1"/>
          <w:szCs w:val="24"/>
        </w:rPr>
      </w:pPr>
    </w:p>
    <w:p w14:paraId="7C0C8B5E" w14:textId="77777777" w:rsidR="006235FC" w:rsidRPr="00AD0324" w:rsidRDefault="006235FC" w:rsidP="006235FC">
      <w:pPr>
        <w:ind w:left="-810" w:right="-570"/>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    * physical exam — Your health care provider may look at your genitals and/or your anus for any signs of an infection, such as a rash, discharge, sores, or warts. For women, this exam can be similar to a pelvic exam. Human Papilomma Virus and Pubic Lice are often diagnosed via this method.</w:t>
      </w:r>
    </w:p>
    <w:p w14:paraId="084B84F2" w14:textId="77777777" w:rsidR="006235FC" w:rsidRPr="00AD0324" w:rsidRDefault="006235FC" w:rsidP="006235FC">
      <w:pPr>
        <w:ind w:left="-810" w:right="-570"/>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    * blood sample — Your provider may take a blood sample, either with a needle or by pricking the skin to draw drops of blood. Genital herpes, Syphilis, and HIV/AIDS are often diagnosed with this method.</w:t>
      </w:r>
    </w:p>
    <w:p w14:paraId="5437EBB0" w14:textId="77777777" w:rsidR="006235FC" w:rsidRPr="00AD0324" w:rsidRDefault="006235FC" w:rsidP="006235FC">
      <w:pPr>
        <w:ind w:left="-810" w:right="-570"/>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    * urine sample — You may be asked to urinate into a special cup. Gonorrhea and Chlamydia are often diagnosed with this method.</w:t>
      </w:r>
    </w:p>
    <w:p w14:paraId="0059AC7D" w14:textId="77777777" w:rsidR="006235FC" w:rsidRPr="00AD0324" w:rsidRDefault="006235FC" w:rsidP="006235FC">
      <w:pPr>
        <w:numPr>
          <w:ilvl w:val="0"/>
          <w:numId w:val="3"/>
        </w:numPr>
        <w:tabs>
          <w:tab w:val="left" w:pos="-225"/>
        </w:tabs>
        <w:ind w:left="-810" w:right="-570"/>
        <w:rPr>
          <w:rFonts w:ascii="Baskerville" w:eastAsia="Arial Unicode MS" w:hAnsi="Baskerville" w:cs="Baskerville"/>
          <w:kern w:val="1"/>
          <w:szCs w:val="24"/>
        </w:rPr>
      </w:pPr>
      <w:r w:rsidRPr="00AD0324">
        <w:rPr>
          <w:rFonts w:ascii="Baskerville" w:eastAsia="Arial Unicode MS" w:hAnsi="Baskerville" w:cs="Baskerville"/>
          <w:kern w:val="1"/>
          <w:szCs w:val="24"/>
        </w:rPr>
        <w:t>discharge, tissue, cell, or saliva sample — Your provider will use a swab to collect samples that will be looked at under a microscope. Gonorrhea, Chlamydia, and Genital Herpes can be diagnosed with this method.</w:t>
      </w:r>
    </w:p>
    <w:p w14:paraId="0B3AD9F5" w14:textId="77777777" w:rsidR="006235FC" w:rsidRPr="00AD0324" w:rsidRDefault="006235FC" w:rsidP="006235FC">
      <w:pPr>
        <w:ind w:left="-810" w:right="-570"/>
        <w:rPr>
          <w:rFonts w:ascii="Baskerville" w:eastAsia="Arial Unicode MS" w:hAnsi="Baskerville" w:cs="Baskerville"/>
          <w:kern w:val="1"/>
          <w:szCs w:val="24"/>
        </w:rPr>
      </w:pPr>
    </w:p>
    <w:p w14:paraId="6BC8355D" w14:textId="77777777" w:rsidR="006235FC" w:rsidRPr="00AD0324" w:rsidRDefault="006235FC" w:rsidP="006235FC">
      <w:pPr>
        <w:ind w:left="-810" w:right="-570"/>
        <w:rPr>
          <w:rFonts w:ascii="Baskerville" w:eastAsia="Arial Unicode MS" w:hAnsi="Baskerville" w:cs="Baskerville"/>
          <w:kern w:val="1"/>
          <w:szCs w:val="24"/>
        </w:rPr>
      </w:pPr>
      <w:r w:rsidRPr="00AD0324">
        <w:rPr>
          <w:rFonts w:ascii="Baskerville" w:eastAsia="Arial Unicode MS" w:hAnsi="Baskerville" w:cs="Baskerville"/>
          <w:kern w:val="1"/>
          <w:szCs w:val="24"/>
        </w:rPr>
        <w:t>Sometimes a diagnosis can be made based on your symptoms and/or a physical exam. Treatment could be prescribed right away. Other times, your health care provider may need to send a sample to a lab to be tested. In that case, the results may not be available for several days or weeks.</w:t>
      </w:r>
    </w:p>
    <w:p w14:paraId="7AB42330" w14:textId="77777777" w:rsidR="006235FC" w:rsidRDefault="006235FC" w:rsidP="006235FC">
      <w:pPr>
        <w:rPr>
          <w:rFonts w:ascii="Baskerville" w:eastAsia="Arial Unicode MS" w:hAnsi="Baskerville" w:cs="Baskerville"/>
          <w:kern w:val="1"/>
          <w:szCs w:val="24"/>
        </w:rPr>
      </w:pPr>
    </w:p>
    <w:p w14:paraId="6BB6E770" w14:textId="77777777" w:rsidR="006235FC" w:rsidRDefault="006235FC" w:rsidP="006235FC">
      <w:pPr>
        <w:rPr>
          <w:rFonts w:ascii="Baskerville" w:eastAsia="Arial Unicode MS" w:hAnsi="Baskerville" w:cs="Baskerville"/>
          <w:kern w:val="1"/>
          <w:szCs w:val="24"/>
        </w:rPr>
      </w:pPr>
    </w:p>
    <w:p w14:paraId="62D9AF64" w14:textId="77777777" w:rsidR="006235FC" w:rsidRPr="00AD0324" w:rsidRDefault="006235FC" w:rsidP="006235FC">
      <w:pPr>
        <w:rPr>
          <w:rFonts w:ascii="Baskerville" w:eastAsia="Arial Unicode MS" w:hAnsi="Baskerville" w:cs="Baskerville"/>
          <w:kern w:val="1"/>
          <w:szCs w:val="24"/>
        </w:rPr>
      </w:pPr>
    </w:p>
    <w:p w14:paraId="542A8B55" w14:textId="77777777" w:rsidR="006235FC" w:rsidRPr="00AD0324" w:rsidRDefault="006235FC" w:rsidP="006235FC">
      <w:pPr>
        <w:rPr>
          <w:rFonts w:ascii="Baskerville" w:eastAsia="Arial Unicode MS" w:hAnsi="Baskerville" w:cs="Baskerville"/>
          <w:kern w:val="1"/>
          <w:szCs w:val="24"/>
        </w:rPr>
      </w:pPr>
    </w:p>
    <w:p w14:paraId="7F302D51" w14:textId="77777777" w:rsidR="006235FC" w:rsidRPr="00AD0324" w:rsidRDefault="006235FC" w:rsidP="006235FC">
      <w:pPr>
        <w:ind w:left="-810"/>
        <w:rPr>
          <w:rFonts w:ascii="Baskerville" w:eastAsia="Arial Unicode MS" w:hAnsi="Baskerville" w:cs="Baskerville"/>
          <w:b/>
          <w:bCs/>
          <w:kern w:val="1"/>
          <w:szCs w:val="24"/>
          <w:u w:val="single"/>
        </w:rPr>
      </w:pPr>
      <w:r w:rsidRPr="00AD0324">
        <w:rPr>
          <w:rFonts w:ascii="Baskerville" w:eastAsia="Arial Unicode MS" w:hAnsi="Baskerville" w:cs="Baskerville"/>
          <w:b/>
          <w:bCs/>
          <w:kern w:val="1"/>
          <w:szCs w:val="24"/>
          <w:u w:val="single"/>
        </w:rPr>
        <w:lastRenderedPageBreak/>
        <w:t xml:space="preserve">Talking To Your Partner </w:t>
      </w:r>
    </w:p>
    <w:p w14:paraId="76477CC6" w14:textId="77777777" w:rsidR="006235FC" w:rsidRPr="00AD0324" w:rsidRDefault="006235FC" w:rsidP="006235FC">
      <w:pPr>
        <w:rPr>
          <w:rFonts w:ascii="Baskerville" w:eastAsia="Arial Unicode MS" w:hAnsi="Baskerville" w:cs="Baskerville"/>
          <w:b/>
          <w:bCs/>
          <w:kern w:val="1"/>
          <w:szCs w:val="24"/>
          <w:u w:val="single"/>
        </w:rPr>
      </w:pPr>
    </w:p>
    <w:p w14:paraId="2F8ABDFA" w14:textId="77777777" w:rsidR="006235FC" w:rsidRPr="00AD0324" w:rsidRDefault="006235FC" w:rsidP="006235FC">
      <w:pPr>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Talking to a partner about sexually transmitted infections is important, but it can sometimes seem embarrassing or difficult. Here are some tips to help people start this conversation:</w:t>
      </w:r>
    </w:p>
    <w:p w14:paraId="78A6F802" w14:textId="77777777" w:rsidR="006235FC" w:rsidRPr="00AD0324" w:rsidRDefault="006235FC" w:rsidP="006235FC">
      <w:pPr>
        <w:ind w:left="-810"/>
        <w:rPr>
          <w:rFonts w:ascii="Baskerville" w:eastAsia="Arial Unicode MS" w:hAnsi="Baskerville" w:cs="Baskerville"/>
          <w:kern w:val="1"/>
          <w:szCs w:val="24"/>
        </w:rPr>
      </w:pPr>
    </w:p>
    <w:p w14:paraId="38855CEA" w14:textId="77777777" w:rsidR="006235FC" w:rsidRPr="00AD0324" w:rsidRDefault="006235FC" w:rsidP="006235FC">
      <w:pPr>
        <w:ind w:left="-810" w:right="-540"/>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    * Think about all the reasons why you want to talk about sexually transmitted infections with your partner.</w:t>
      </w:r>
    </w:p>
    <w:p w14:paraId="6F4A3DF8" w14:textId="77777777" w:rsidR="006235FC" w:rsidRPr="00AD0324" w:rsidRDefault="006235FC" w:rsidP="006235FC">
      <w:pPr>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    * Practice having a discussion with your partner. What do you want to say? What are all the possible things your partner could say?</w:t>
      </w:r>
    </w:p>
    <w:p w14:paraId="0E383F72" w14:textId="77777777" w:rsidR="006235FC" w:rsidRPr="00AD0324" w:rsidRDefault="006235FC" w:rsidP="006235FC">
      <w:pPr>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    * Try to have this talk when you both have time and privacy.</w:t>
      </w:r>
    </w:p>
    <w:p w14:paraId="1EE69EB4" w14:textId="77777777" w:rsidR="006235FC" w:rsidRPr="00AD0324" w:rsidRDefault="006235FC" w:rsidP="006235FC">
      <w:pPr>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 xml:space="preserve">    * Remember that your partner cannot read your thoughts. It's important to talk about what you want and how you feel. It's important to listen to your partner, too.</w:t>
      </w:r>
    </w:p>
    <w:p w14:paraId="10633244" w14:textId="77777777" w:rsidR="006235FC" w:rsidRPr="00AD0324" w:rsidRDefault="006235FC" w:rsidP="006235FC">
      <w:pPr>
        <w:numPr>
          <w:ilvl w:val="0"/>
          <w:numId w:val="4"/>
        </w:numPr>
        <w:tabs>
          <w:tab w:val="left" w:pos="735"/>
        </w:tabs>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If you are feeling nervous or embarrassed, tell your partner. Maybe your partner feels the same way you do. Sometimes sex is hard to talk about, and it's okay to admit that.</w:t>
      </w:r>
    </w:p>
    <w:p w14:paraId="488C0A22" w14:textId="77777777" w:rsidR="006235FC" w:rsidRPr="00AD0324" w:rsidRDefault="006235FC" w:rsidP="006235FC">
      <w:pPr>
        <w:ind w:left="-810"/>
        <w:rPr>
          <w:rFonts w:ascii="Baskerville" w:eastAsia="Arial Unicode MS" w:hAnsi="Baskerville" w:cs="Baskerville"/>
          <w:kern w:val="1"/>
          <w:szCs w:val="24"/>
        </w:rPr>
      </w:pPr>
    </w:p>
    <w:p w14:paraId="3F6D935E" w14:textId="77777777" w:rsidR="006235FC" w:rsidRPr="00AD0324" w:rsidRDefault="006235FC" w:rsidP="006235FC">
      <w:pPr>
        <w:ind w:left="-810"/>
        <w:rPr>
          <w:rFonts w:ascii="Baskerville" w:eastAsia="Arial Unicode MS" w:hAnsi="Baskerville" w:cs="Baskerville"/>
          <w:kern w:val="1"/>
          <w:szCs w:val="24"/>
        </w:rPr>
      </w:pPr>
      <w:r w:rsidRPr="00AD0324">
        <w:rPr>
          <w:rFonts w:ascii="Baskerville" w:eastAsia="Arial Unicode MS" w:hAnsi="Baskerville" w:cs="Baskerville"/>
          <w:kern w:val="1"/>
          <w:szCs w:val="24"/>
        </w:rPr>
        <w:t>Keep in mind that many people who have sexually transmitted infections have no symptoms, so they may not know they have an infection. People who have taken risks with unprotected sex or sharing needles should talk to their health care providers about getting tested for sexually transmitted infections.</w:t>
      </w:r>
    </w:p>
    <w:p w14:paraId="69BB4EE5" w14:textId="77777777" w:rsidR="006235FC" w:rsidRDefault="006235FC" w:rsidP="006235FC">
      <w:pPr>
        <w:ind w:left="-810"/>
        <w:rPr>
          <w:rFonts w:ascii="Baskerville" w:eastAsia="Arial Unicode MS" w:hAnsi="Baskerville" w:cs="Baskerville"/>
          <w:kern w:val="1"/>
          <w:szCs w:val="24"/>
        </w:rPr>
      </w:pPr>
    </w:p>
    <w:p w14:paraId="51CE878C" w14:textId="77777777" w:rsidR="006235FC" w:rsidRDefault="006235FC" w:rsidP="006235FC">
      <w:pPr>
        <w:ind w:left="-810"/>
        <w:rPr>
          <w:rFonts w:ascii="Lucida Grande" w:hAnsi="Lucida Grande" w:cs="Lucida Grande"/>
          <w:color w:val="000000"/>
        </w:rPr>
      </w:pPr>
      <w:r>
        <w:rPr>
          <w:rFonts w:ascii="Baskerville" w:eastAsia="Arial Unicode MS" w:hAnsi="Baskerville" w:cs="Baskerville"/>
          <w:kern w:val="1"/>
          <w:szCs w:val="24"/>
        </w:rPr>
        <w:t xml:space="preserve">For Tips on having the talk with your partner: </w:t>
      </w:r>
      <w:hyperlink r:id="rId10" w:history="1">
        <w:r w:rsidRPr="00D679A3">
          <w:rPr>
            <w:rStyle w:val="Hyperlink"/>
            <w:rFonts w:ascii="Lucida Grande" w:hAnsi="Lucida Grande" w:cs="Lucida Grande"/>
          </w:rPr>
          <w:t>http://www.thebody.com/content/art2299.html</w:t>
        </w:r>
      </w:hyperlink>
    </w:p>
    <w:p w14:paraId="7B32F653" w14:textId="77777777" w:rsidR="006235FC" w:rsidRPr="00AD0324" w:rsidRDefault="006235FC" w:rsidP="006235FC">
      <w:pPr>
        <w:rPr>
          <w:rFonts w:ascii="Baskerville" w:eastAsia="Arial Unicode MS" w:hAnsi="Baskerville" w:cs="Baskerville"/>
          <w:kern w:val="1"/>
          <w:szCs w:val="24"/>
        </w:rPr>
      </w:pPr>
    </w:p>
    <w:p w14:paraId="6D20C0A4" w14:textId="77777777" w:rsidR="006235FC" w:rsidRPr="00AD0324" w:rsidRDefault="006235FC" w:rsidP="006235FC">
      <w:pPr>
        <w:ind w:left="-810"/>
        <w:rPr>
          <w:rFonts w:ascii="Baskerville" w:hAnsi="Baskerville" w:cs="Baskerville"/>
        </w:rPr>
      </w:pPr>
      <w:r w:rsidRPr="00AD0324">
        <w:rPr>
          <w:rFonts w:ascii="Baskerville" w:eastAsia="Arial Unicode MS" w:hAnsi="Baskerville" w:cs="Baskerville"/>
          <w:kern w:val="1"/>
          <w:szCs w:val="24"/>
        </w:rPr>
        <w:t xml:space="preserve">For More Information:  Go to </w:t>
      </w:r>
      <w:hyperlink r:id="rId11" w:history="1">
        <w:r w:rsidRPr="00AD0324">
          <w:rPr>
            <w:rStyle w:val="Hyperlink"/>
            <w:rFonts w:ascii="Baskerville" w:hAnsi="Baskerville" w:cs="Baskerville"/>
          </w:rPr>
          <w:t>www.plannedparenthood.org</w:t>
        </w:r>
      </w:hyperlink>
      <w:hyperlink r:id="rId12" w:history="1">
        <w:r w:rsidRPr="00AD0324">
          <w:rPr>
            <w:rStyle w:val="Hyperlink"/>
            <w:rFonts w:ascii="Baskerville" w:hAnsi="Baskerville" w:cs="Baskerville"/>
          </w:rPr>
          <w:t>,</w:t>
        </w:r>
      </w:hyperlink>
    </w:p>
    <w:p w14:paraId="1C8B4266" w14:textId="77777777" w:rsidR="006235FC" w:rsidRPr="00AD0324" w:rsidRDefault="000D23E1" w:rsidP="006235FC">
      <w:pPr>
        <w:ind w:left="-810"/>
        <w:rPr>
          <w:rFonts w:ascii="Baskerville" w:eastAsia="Arial Unicode MS" w:hAnsi="Baskerville" w:cs="Baskerville"/>
          <w:kern w:val="1"/>
          <w:szCs w:val="24"/>
        </w:rPr>
      </w:pPr>
      <w:hyperlink r:id="rId13" w:history="1">
        <w:r w:rsidR="006235FC" w:rsidRPr="00AD0324">
          <w:rPr>
            <w:rStyle w:val="Hyperlink"/>
            <w:rFonts w:ascii="Baskerville" w:hAnsi="Baskerville" w:cs="Baskerville"/>
          </w:rPr>
          <w:t>http://www.plannedparenthood.org/teen-talk/index.htm</w:t>
        </w:r>
      </w:hyperlink>
      <w:hyperlink r:id="rId14" w:history="1">
        <w:r w:rsidR="006235FC" w:rsidRPr="00AD0324">
          <w:rPr>
            <w:rStyle w:val="Hyperlink"/>
            <w:rFonts w:ascii="Baskerville" w:hAnsi="Baskerville" w:cs="Baskerville"/>
          </w:rPr>
          <w:t xml:space="preserve"> (general information for TEENS)</w:t>
        </w:r>
      </w:hyperlink>
    </w:p>
    <w:p w14:paraId="257F0F69" w14:textId="77777777" w:rsidR="006235FC" w:rsidRPr="00AD0324" w:rsidRDefault="006235FC" w:rsidP="006235FC">
      <w:pPr>
        <w:rPr>
          <w:rFonts w:ascii="Baskerville" w:eastAsia="Arial Unicode MS" w:hAnsi="Baskerville" w:cs="Baskerville"/>
          <w:kern w:val="1"/>
          <w:szCs w:val="24"/>
        </w:rPr>
      </w:pPr>
    </w:p>
    <w:p w14:paraId="167EE625" w14:textId="77777777" w:rsidR="006235FC" w:rsidRPr="00AD0324" w:rsidRDefault="006235FC" w:rsidP="006235FC">
      <w:pPr>
        <w:ind w:left="-810"/>
        <w:rPr>
          <w:rFonts w:ascii="Baskerville" w:eastAsia="Arial Unicode MS" w:hAnsi="Baskerville" w:cs="Baskerville"/>
          <w:i/>
          <w:iCs/>
          <w:kern w:val="1"/>
          <w:szCs w:val="24"/>
        </w:rPr>
      </w:pPr>
      <w:r w:rsidRPr="00AD0324">
        <w:rPr>
          <w:rFonts w:ascii="Baskerville" w:eastAsia="Arial Unicode MS" w:hAnsi="Baskerville" w:cs="Baskerville"/>
          <w:i/>
          <w:iCs/>
          <w:kern w:val="1"/>
          <w:szCs w:val="24"/>
        </w:rPr>
        <w:t>*This information was adapted from www.plannedparenthood.org</w:t>
      </w:r>
    </w:p>
    <w:p w14:paraId="1D4FD95C" w14:textId="77777777" w:rsidR="006235FC" w:rsidRPr="00AD0324" w:rsidRDefault="006235FC" w:rsidP="006235FC">
      <w:pPr>
        <w:rPr>
          <w:rFonts w:ascii="Baskerville" w:eastAsia="Arial Unicode MS" w:hAnsi="Baskerville" w:cs="Baskerville"/>
          <w:b/>
          <w:bCs/>
          <w:kern w:val="1"/>
          <w:szCs w:val="24"/>
          <w:u w:val="single"/>
        </w:rPr>
      </w:pPr>
    </w:p>
    <w:p w14:paraId="1B524F94" w14:textId="77777777" w:rsidR="006235FC" w:rsidRPr="00AD0324" w:rsidRDefault="006235FC" w:rsidP="006235FC">
      <w:pPr>
        <w:rPr>
          <w:rFonts w:ascii="Baskerville" w:hAnsi="Baskerville" w:cs="Baskerville"/>
          <w:b/>
          <w:sz w:val="36"/>
        </w:rPr>
      </w:pPr>
      <w:r w:rsidRPr="00AD0324">
        <w:rPr>
          <w:rFonts w:ascii="Baskerville" w:hAnsi="Baskerville" w:cs="Baskerville"/>
          <w:b/>
          <w:sz w:val="36"/>
        </w:rPr>
        <w:t xml:space="preserve">       STD TESTING IN GREATER PORTLAND AREA</w:t>
      </w:r>
    </w:p>
    <w:p w14:paraId="3FC39A3C" w14:textId="77777777" w:rsidR="006235FC" w:rsidRPr="00AD0324" w:rsidRDefault="006235FC" w:rsidP="006235FC">
      <w:pPr>
        <w:rPr>
          <w:rFonts w:ascii="Baskerville" w:hAnsi="Baskerville" w:cs="Baskerville"/>
          <w:sz w:val="32"/>
        </w:rPr>
      </w:pPr>
    </w:p>
    <w:p w14:paraId="4E00D5D9" w14:textId="77777777" w:rsidR="006235FC" w:rsidRPr="00AD0324" w:rsidRDefault="006235FC" w:rsidP="006235FC">
      <w:pPr>
        <w:ind w:left="-810" w:right="-180"/>
        <w:rPr>
          <w:rFonts w:ascii="Baskerville" w:hAnsi="Baskerville" w:cs="Baskerville"/>
          <w:b/>
          <w:szCs w:val="24"/>
        </w:rPr>
      </w:pPr>
      <w:r w:rsidRPr="00AD0324">
        <w:rPr>
          <w:rFonts w:ascii="Baskerville" w:hAnsi="Baskerville" w:cs="Baskerville"/>
          <w:b/>
          <w:szCs w:val="24"/>
        </w:rPr>
        <w:t>1. Planned ParentHood:  443 Congress St., 2</w:t>
      </w:r>
      <w:r w:rsidRPr="00AD0324">
        <w:rPr>
          <w:rFonts w:ascii="Baskerville" w:hAnsi="Baskerville" w:cs="Baskerville"/>
          <w:b/>
          <w:szCs w:val="24"/>
          <w:vertAlign w:val="superscript"/>
        </w:rPr>
        <w:t>nd</w:t>
      </w:r>
      <w:r w:rsidRPr="00AD0324">
        <w:rPr>
          <w:rFonts w:ascii="Baskerville" w:hAnsi="Baskerville" w:cs="Baskerville"/>
          <w:b/>
          <w:szCs w:val="24"/>
        </w:rPr>
        <w:t xml:space="preserve"> Floor, Portland, ME: 797-8881</w:t>
      </w:r>
    </w:p>
    <w:p w14:paraId="1118CECF" w14:textId="77777777" w:rsidR="006235FC" w:rsidRPr="00AD0324" w:rsidRDefault="006235FC" w:rsidP="006235FC">
      <w:pPr>
        <w:autoSpaceDE w:val="0"/>
        <w:autoSpaceDN w:val="0"/>
        <w:adjustRightInd w:val="0"/>
        <w:spacing w:line="360" w:lineRule="atLeast"/>
        <w:ind w:left="-810" w:right="-180"/>
        <w:rPr>
          <w:rFonts w:ascii="Baskerville" w:hAnsi="Baskerville" w:cs="Baskerville"/>
          <w:b/>
          <w:szCs w:val="24"/>
        </w:rPr>
      </w:pPr>
      <w:r w:rsidRPr="00AD0324">
        <w:rPr>
          <w:rFonts w:ascii="Baskerville" w:hAnsi="Baskerville" w:cs="Baskerville"/>
          <w:b/>
          <w:szCs w:val="24"/>
        </w:rPr>
        <w:t xml:space="preserve">Hours: </w:t>
      </w:r>
    </w:p>
    <w:p w14:paraId="7FC2A107" w14:textId="77777777" w:rsidR="006235FC" w:rsidRPr="00AD0324" w:rsidRDefault="006235FC" w:rsidP="006235FC">
      <w:pPr>
        <w:autoSpaceDE w:val="0"/>
        <w:autoSpaceDN w:val="0"/>
        <w:adjustRightInd w:val="0"/>
        <w:spacing w:line="360" w:lineRule="atLeast"/>
        <w:ind w:left="-810" w:right="-180"/>
        <w:rPr>
          <w:rFonts w:ascii="Baskerville" w:hAnsi="Baskerville" w:cs="Baskerville"/>
          <w:szCs w:val="24"/>
        </w:rPr>
      </w:pPr>
      <w:r w:rsidRPr="00AD0324">
        <w:rPr>
          <w:rFonts w:ascii="Baskerville" w:hAnsi="Baskerville" w:cs="Baskerville"/>
          <w:b/>
          <w:szCs w:val="24"/>
        </w:rPr>
        <w:t xml:space="preserve">Monday:  </w:t>
      </w:r>
      <w:r w:rsidRPr="00AD0324">
        <w:rPr>
          <w:rFonts w:ascii="Baskerville" w:hAnsi="Baskerville" w:cs="Baskerville"/>
          <w:szCs w:val="24"/>
        </w:rPr>
        <w:t xml:space="preserve">11:00 - 6:30   </w:t>
      </w:r>
      <w:r w:rsidRPr="00AD0324">
        <w:rPr>
          <w:rFonts w:ascii="Baskerville" w:hAnsi="Baskerville" w:cs="Baskerville"/>
          <w:szCs w:val="24"/>
        </w:rPr>
        <w:tab/>
      </w:r>
      <w:r w:rsidRPr="00AD0324">
        <w:rPr>
          <w:rFonts w:ascii="Baskerville" w:hAnsi="Baskerville" w:cs="Baskerville"/>
          <w:szCs w:val="24"/>
        </w:rPr>
        <w:tab/>
        <w:t>Tuesday  11:00 - 6:30</w:t>
      </w:r>
    </w:p>
    <w:p w14:paraId="68A894D5" w14:textId="77777777" w:rsidR="006235FC" w:rsidRPr="00AD0324" w:rsidRDefault="006235FC" w:rsidP="006235FC">
      <w:pPr>
        <w:tabs>
          <w:tab w:val="left" w:pos="8190"/>
          <w:tab w:val="left" w:pos="9540"/>
        </w:tabs>
        <w:autoSpaceDE w:val="0"/>
        <w:autoSpaceDN w:val="0"/>
        <w:adjustRightInd w:val="0"/>
        <w:spacing w:line="360" w:lineRule="atLeast"/>
        <w:ind w:left="-810" w:right="-180"/>
        <w:rPr>
          <w:rFonts w:ascii="Baskerville" w:hAnsi="Baskerville" w:cs="Baskerville"/>
          <w:szCs w:val="24"/>
        </w:rPr>
      </w:pPr>
      <w:r w:rsidRPr="00AD0324">
        <w:rPr>
          <w:rFonts w:ascii="Baskerville" w:hAnsi="Baskerville" w:cs="Baskerville"/>
          <w:szCs w:val="24"/>
        </w:rPr>
        <w:t>Wednesday  9:00 - 4:30                       Thursday  9:00 - 4:30</w:t>
      </w:r>
    </w:p>
    <w:p w14:paraId="2662A2FF" w14:textId="77777777" w:rsidR="006235FC" w:rsidRPr="00AD0324" w:rsidRDefault="006235FC" w:rsidP="006235FC">
      <w:pPr>
        <w:autoSpaceDE w:val="0"/>
        <w:autoSpaceDN w:val="0"/>
        <w:adjustRightInd w:val="0"/>
        <w:spacing w:line="360" w:lineRule="atLeast"/>
        <w:ind w:left="-810" w:right="-180"/>
        <w:rPr>
          <w:rFonts w:ascii="Baskerville" w:hAnsi="Baskerville" w:cs="Baskerville"/>
          <w:b/>
          <w:szCs w:val="24"/>
        </w:rPr>
      </w:pPr>
      <w:r w:rsidRPr="00AD0324">
        <w:rPr>
          <w:rFonts w:ascii="Baskerville" w:hAnsi="Baskerville" w:cs="Baskerville"/>
          <w:szCs w:val="24"/>
        </w:rPr>
        <w:t xml:space="preserve">Friday  9:00 - 4:30               </w:t>
      </w:r>
      <w:r w:rsidRPr="00AD0324">
        <w:rPr>
          <w:rFonts w:ascii="Baskerville" w:hAnsi="Baskerville" w:cs="Baskerville"/>
          <w:szCs w:val="24"/>
        </w:rPr>
        <w:tab/>
      </w:r>
      <w:r w:rsidRPr="00AD0324">
        <w:rPr>
          <w:rFonts w:ascii="Baskerville" w:hAnsi="Baskerville" w:cs="Baskerville"/>
          <w:szCs w:val="24"/>
        </w:rPr>
        <w:tab/>
        <w:t>Saturday  9:00 - 12:30</w:t>
      </w:r>
    </w:p>
    <w:p w14:paraId="3113CE87" w14:textId="77777777" w:rsidR="006235FC" w:rsidRPr="00AD0324" w:rsidRDefault="006235FC" w:rsidP="006235FC">
      <w:pPr>
        <w:ind w:left="-810" w:right="-180"/>
        <w:rPr>
          <w:rFonts w:ascii="Baskerville" w:hAnsi="Baskerville" w:cs="Baskerville"/>
          <w:szCs w:val="24"/>
        </w:rPr>
      </w:pPr>
    </w:p>
    <w:p w14:paraId="5FE6EC3B" w14:textId="77777777" w:rsidR="006235FC" w:rsidRPr="00AD0324" w:rsidRDefault="006235FC" w:rsidP="006235FC">
      <w:pPr>
        <w:ind w:left="-810" w:right="-180"/>
        <w:rPr>
          <w:rFonts w:ascii="Baskerville" w:hAnsi="Baskerville" w:cs="Baskerville"/>
          <w:szCs w:val="24"/>
        </w:rPr>
      </w:pPr>
      <w:r w:rsidRPr="00AD0324">
        <w:rPr>
          <w:rFonts w:ascii="Baskerville" w:hAnsi="Baskerville" w:cs="Baskerville"/>
          <w:szCs w:val="24"/>
        </w:rPr>
        <w:t>Will test for all diseases upon request.  Payment is done with a sliding fee scale!</w:t>
      </w:r>
    </w:p>
    <w:p w14:paraId="39016F72" w14:textId="77777777" w:rsidR="006235FC" w:rsidRPr="00AD0324" w:rsidRDefault="006235FC" w:rsidP="006235FC">
      <w:pPr>
        <w:ind w:left="-810" w:right="-180"/>
        <w:rPr>
          <w:rFonts w:ascii="Baskerville" w:hAnsi="Baskerville" w:cs="Baskerville"/>
          <w:szCs w:val="24"/>
        </w:rPr>
      </w:pPr>
    </w:p>
    <w:p w14:paraId="071D445B" w14:textId="77777777" w:rsidR="006235FC" w:rsidRPr="00AD0324" w:rsidRDefault="006235FC" w:rsidP="006235FC">
      <w:pPr>
        <w:ind w:left="-810" w:right="-180"/>
        <w:rPr>
          <w:rFonts w:ascii="Baskerville" w:hAnsi="Baskerville" w:cs="Baskerville"/>
          <w:b/>
          <w:szCs w:val="24"/>
        </w:rPr>
      </w:pPr>
      <w:r w:rsidRPr="00AD0324">
        <w:rPr>
          <w:rFonts w:ascii="Baskerville" w:hAnsi="Baskerville" w:cs="Baskerville"/>
          <w:b/>
          <w:szCs w:val="24"/>
        </w:rPr>
        <w:t>2.  Frannie Peabody Center: 49 Oak St,  Portland, ME: 749-6818</w:t>
      </w:r>
    </w:p>
    <w:p w14:paraId="08D405AB" w14:textId="77777777" w:rsidR="006235FC" w:rsidRPr="00AD0324" w:rsidRDefault="006235FC" w:rsidP="006235FC">
      <w:pPr>
        <w:ind w:left="-810" w:right="-180"/>
        <w:rPr>
          <w:rFonts w:ascii="Baskerville" w:hAnsi="Baskerville" w:cs="Baskerville"/>
          <w:szCs w:val="24"/>
        </w:rPr>
      </w:pPr>
    </w:p>
    <w:p w14:paraId="48EA23D9" w14:textId="77777777" w:rsidR="006235FC" w:rsidRPr="00AD0324" w:rsidRDefault="006235FC" w:rsidP="006235FC">
      <w:pPr>
        <w:ind w:left="-810" w:right="-180"/>
        <w:rPr>
          <w:rFonts w:ascii="Baskerville" w:hAnsi="Baskerville" w:cs="Baskerville"/>
          <w:szCs w:val="24"/>
        </w:rPr>
      </w:pPr>
      <w:r w:rsidRPr="00AD0324">
        <w:rPr>
          <w:rFonts w:ascii="Baskerville" w:hAnsi="Baskerville" w:cs="Baskerville"/>
          <w:szCs w:val="24"/>
        </w:rPr>
        <w:t>Walk In Testing on Wednesdays from 12 – 6 OR you can set up an appt. by calling the # above!</w:t>
      </w:r>
    </w:p>
    <w:p w14:paraId="596E148C" w14:textId="77777777" w:rsidR="006235FC" w:rsidRPr="00AD0324" w:rsidRDefault="006235FC" w:rsidP="006235FC">
      <w:pPr>
        <w:ind w:left="-810" w:right="-180"/>
        <w:rPr>
          <w:rFonts w:ascii="Baskerville" w:hAnsi="Baskerville" w:cs="Baskerville"/>
          <w:szCs w:val="24"/>
        </w:rPr>
      </w:pPr>
    </w:p>
    <w:p w14:paraId="6F171B18" w14:textId="77777777" w:rsidR="006235FC" w:rsidRPr="00AD0324" w:rsidRDefault="006235FC" w:rsidP="006235FC">
      <w:pPr>
        <w:ind w:left="-810" w:right="-540"/>
        <w:rPr>
          <w:rFonts w:ascii="Baskerville" w:hAnsi="Baskerville" w:cs="Baskerville"/>
          <w:szCs w:val="24"/>
        </w:rPr>
      </w:pPr>
      <w:r w:rsidRPr="00AD0324">
        <w:rPr>
          <w:rFonts w:ascii="Baskerville" w:hAnsi="Baskerville" w:cs="Baskerville"/>
          <w:szCs w:val="24"/>
        </w:rPr>
        <w:t>Provide FREE, confidential/anonymous HIV testing done through a cheek swab.  Results within 20 minutes</w:t>
      </w:r>
    </w:p>
    <w:p w14:paraId="6477588F" w14:textId="77777777" w:rsidR="006235FC" w:rsidRPr="00AD0324" w:rsidRDefault="006235FC" w:rsidP="006235FC">
      <w:pPr>
        <w:ind w:right="-180"/>
        <w:rPr>
          <w:rFonts w:ascii="Baskerville" w:hAnsi="Baskerville" w:cs="Baskerville"/>
          <w:szCs w:val="24"/>
        </w:rPr>
      </w:pPr>
    </w:p>
    <w:p w14:paraId="518D5511" w14:textId="77777777" w:rsidR="006235FC" w:rsidRPr="00AD0324" w:rsidRDefault="006235FC" w:rsidP="006235FC">
      <w:pPr>
        <w:ind w:left="-810" w:right="-180"/>
        <w:rPr>
          <w:rFonts w:ascii="Baskerville" w:hAnsi="Baskerville" w:cs="Baskerville"/>
          <w:b/>
          <w:szCs w:val="24"/>
        </w:rPr>
      </w:pPr>
      <w:r w:rsidRPr="00AD0324">
        <w:rPr>
          <w:rFonts w:ascii="Baskerville" w:hAnsi="Baskerville" w:cs="Baskerville"/>
          <w:b/>
          <w:szCs w:val="24"/>
        </w:rPr>
        <w:t>3. HIV/STD Prevention Clinic: 103 India Street Portland, ME:  874-8446</w:t>
      </w:r>
    </w:p>
    <w:p w14:paraId="36055554" w14:textId="77777777" w:rsidR="006235FC" w:rsidRPr="00AD0324" w:rsidRDefault="006235FC" w:rsidP="006235FC">
      <w:pPr>
        <w:ind w:left="-810" w:right="-180"/>
        <w:rPr>
          <w:rFonts w:ascii="Baskerville" w:hAnsi="Baskerville" w:cs="Baskerville"/>
          <w:b/>
          <w:szCs w:val="24"/>
        </w:rPr>
      </w:pPr>
    </w:p>
    <w:p w14:paraId="05A73D6D" w14:textId="77777777" w:rsidR="006235FC" w:rsidRPr="00AD0324" w:rsidRDefault="006235FC" w:rsidP="006235FC">
      <w:pPr>
        <w:ind w:left="-810" w:right="-180"/>
        <w:rPr>
          <w:rFonts w:ascii="Baskerville" w:hAnsi="Baskerville" w:cs="Baskerville"/>
          <w:szCs w:val="24"/>
        </w:rPr>
      </w:pPr>
      <w:r w:rsidRPr="00AD0324">
        <w:rPr>
          <w:rFonts w:ascii="Baskerville" w:hAnsi="Baskerville" w:cs="Baskerville"/>
          <w:szCs w:val="24"/>
        </w:rPr>
        <w:t>Open from 3 -6 on Tuesdays and Thursdays: WALK IN ONLY</w:t>
      </w:r>
    </w:p>
    <w:p w14:paraId="7BEC4421" w14:textId="77777777" w:rsidR="006235FC" w:rsidRPr="00AD0324" w:rsidRDefault="006235FC" w:rsidP="006235FC">
      <w:pPr>
        <w:ind w:left="-810" w:right="-180"/>
        <w:rPr>
          <w:rFonts w:ascii="Baskerville" w:hAnsi="Baskerville" w:cs="Baskerville"/>
          <w:szCs w:val="24"/>
        </w:rPr>
      </w:pPr>
    </w:p>
    <w:p w14:paraId="31FE9568" w14:textId="77777777" w:rsidR="006235FC" w:rsidRPr="00AD0324" w:rsidRDefault="006235FC" w:rsidP="006235FC">
      <w:pPr>
        <w:ind w:left="-810" w:right="-180"/>
        <w:rPr>
          <w:rFonts w:ascii="Baskerville" w:hAnsi="Baskerville" w:cs="Baskerville"/>
          <w:szCs w:val="24"/>
        </w:rPr>
      </w:pPr>
      <w:r w:rsidRPr="00AD0324">
        <w:rPr>
          <w:rFonts w:ascii="Baskerville" w:hAnsi="Baskerville" w:cs="Baskerville"/>
          <w:szCs w:val="24"/>
        </w:rPr>
        <w:t>Fee of $50, BUT if you cannot afford it they will ask you to pay what you can afford.</w:t>
      </w:r>
    </w:p>
    <w:p w14:paraId="0EB69485" w14:textId="77777777" w:rsidR="006235FC" w:rsidRPr="00AD0324" w:rsidRDefault="006235FC" w:rsidP="006235FC">
      <w:pPr>
        <w:ind w:left="-810" w:right="-180"/>
        <w:rPr>
          <w:rFonts w:ascii="Baskerville" w:hAnsi="Baskerville" w:cs="Baskerville"/>
          <w:szCs w:val="24"/>
        </w:rPr>
      </w:pPr>
    </w:p>
    <w:p w14:paraId="600161FB" w14:textId="2AF50CF5" w:rsidR="007A4CA9" w:rsidRPr="00C77E21" w:rsidRDefault="006235FC" w:rsidP="00C77E21">
      <w:pPr>
        <w:ind w:left="-810" w:right="-180"/>
        <w:rPr>
          <w:rFonts w:ascii="Baskerville" w:hAnsi="Baskerville" w:cs="Baskerville"/>
          <w:szCs w:val="24"/>
        </w:rPr>
      </w:pPr>
      <w:r w:rsidRPr="00AD0324">
        <w:rPr>
          <w:rFonts w:ascii="Baskerville" w:hAnsi="Baskerville" w:cs="Baskerville"/>
          <w:szCs w:val="24"/>
        </w:rPr>
        <w:t xml:space="preserve">Will test for: Chlamydia, gonorrhea, trichomoniasis, syphilis, and HIV.  Also a visual exam can be done for herpes, genital warts and pubic lice.  </w:t>
      </w:r>
    </w:p>
    <w:p w14:paraId="3018B692" w14:textId="77777777" w:rsidR="007A4CA9" w:rsidRPr="006D513B" w:rsidRDefault="007A4CA9" w:rsidP="007A4CA9">
      <w:pPr>
        <w:ind w:left="540" w:right="90" w:firstLine="1620"/>
        <w:rPr>
          <w:b/>
          <w:bCs/>
          <w:sz w:val="36"/>
          <w:szCs w:val="36"/>
          <w:u w:val="single"/>
        </w:rPr>
      </w:pPr>
      <w:r>
        <w:rPr>
          <w:noProof/>
        </w:rPr>
        <w:lastRenderedPageBreak/>
        <w:drawing>
          <wp:inline distT="0" distB="0" distL="0" distR="0" wp14:anchorId="21146653" wp14:editId="26A63D05">
            <wp:extent cx="561215" cy="527788"/>
            <wp:effectExtent l="0" t="0" r="0"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1585" cy="528136"/>
                    </a:xfrm>
                    <a:prstGeom prst="rect">
                      <a:avLst/>
                    </a:prstGeom>
                    <a:noFill/>
                    <a:ln>
                      <a:noFill/>
                    </a:ln>
                  </pic:spPr>
                </pic:pic>
              </a:graphicData>
            </a:graphic>
          </wp:inline>
        </w:drawing>
      </w:r>
      <w:r>
        <w:rPr>
          <w:b/>
          <w:bCs/>
          <w:sz w:val="36"/>
          <w:szCs w:val="36"/>
        </w:rPr>
        <w:t xml:space="preserve">     </w:t>
      </w:r>
      <w:r w:rsidRPr="006D513B">
        <w:rPr>
          <w:b/>
          <w:bCs/>
          <w:sz w:val="36"/>
          <w:szCs w:val="36"/>
          <w:u w:val="single"/>
        </w:rPr>
        <w:t>The STD Talk</w:t>
      </w:r>
      <w:r w:rsidRPr="00C76DEF">
        <w:rPr>
          <w:noProof/>
        </w:rPr>
        <w:t xml:space="preserve"> </w:t>
      </w:r>
      <w:r>
        <w:rPr>
          <w:noProof/>
        </w:rPr>
        <w:tab/>
      </w:r>
      <w:r>
        <w:rPr>
          <w:noProof/>
        </w:rPr>
        <w:drawing>
          <wp:inline distT="0" distB="0" distL="0" distR="0" wp14:anchorId="527FAB80" wp14:editId="06E340AB">
            <wp:extent cx="446915" cy="420296"/>
            <wp:effectExtent l="0" t="0" r="10795" b="1206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47210" cy="420573"/>
                    </a:xfrm>
                    <a:prstGeom prst="rect">
                      <a:avLst/>
                    </a:prstGeom>
                    <a:noFill/>
                    <a:ln>
                      <a:noFill/>
                    </a:ln>
                  </pic:spPr>
                </pic:pic>
              </a:graphicData>
            </a:graphic>
          </wp:inline>
        </w:drawing>
      </w:r>
    </w:p>
    <w:p w14:paraId="3F20D774" w14:textId="77777777" w:rsidR="007A4CA9" w:rsidRDefault="007A4CA9" w:rsidP="007A4CA9">
      <w:pPr>
        <w:ind w:left="-900" w:right="90"/>
      </w:pPr>
    </w:p>
    <w:p w14:paraId="69F663DD" w14:textId="77777777" w:rsidR="007A4CA9" w:rsidRDefault="007A4CA9" w:rsidP="007A4CA9">
      <w:pPr>
        <w:ind w:left="-900" w:right="90"/>
      </w:pPr>
      <w:r>
        <w:t>Working with your group members, brainstorm a list of questions you would want to ask your partner before engaging in any intimate activity in regard to STD’s:</w:t>
      </w:r>
    </w:p>
    <w:p w14:paraId="2C62169D" w14:textId="77777777" w:rsidR="007A4CA9" w:rsidRDefault="007A4CA9" w:rsidP="007A4CA9">
      <w:pPr>
        <w:ind w:left="-900" w:right="90"/>
      </w:pPr>
    </w:p>
    <w:p w14:paraId="4A0A4C24" w14:textId="77777777" w:rsidR="007A4CA9" w:rsidRDefault="007A4CA9" w:rsidP="007A4CA9">
      <w:pPr>
        <w:ind w:left="-900" w:right="90"/>
      </w:pPr>
      <w:r>
        <w:t>1.</w:t>
      </w:r>
    </w:p>
    <w:p w14:paraId="0817E962" w14:textId="77777777" w:rsidR="007A4CA9" w:rsidRDefault="007A4CA9" w:rsidP="007A4CA9">
      <w:pPr>
        <w:ind w:left="-900" w:right="90"/>
      </w:pPr>
    </w:p>
    <w:p w14:paraId="18610216" w14:textId="77777777" w:rsidR="007A4CA9" w:rsidRDefault="007A4CA9" w:rsidP="007A4CA9">
      <w:pPr>
        <w:ind w:left="-900" w:right="90"/>
      </w:pPr>
    </w:p>
    <w:p w14:paraId="5C99C348" w14:textId="77777777" w:rsidR="007A4CA9" w:rsidRDefault="007A4CA9" w:rsidP="007A4CA9">
      <w:pPr>
        <w:ind w:left="-900" w:right="90"/>
      </w:pPr>
      <w:r>
        <w:t>2.</w:t>
      </w:r>
    </w:p>
    <w:p w14:paraId="11E59154" w14:textId="77777777" w:rsidR="007A4CA9" w:rsidRDefault="007A4CA9" w:rsidP="007A4CA9">
      <w:pPr>
        <w:ind w:left="-900" w:right="90"/>
      </w:pPr>
    </w:p>
    <w:p w14:paraId="2F04F3C5" w14:textId="77777777" w:rsidR="007A4CA9" w:rsidRDefault="007A4CA9" w:rsidP="007A4CA9">
      <w:pPr>
        <w:ind w:left="-900" w:right="90"/>
      </w:pPr>
    </w:p>
    <w:p w14:paraId="6C08A581" w14:textId="77777777" w:rsidR="007A4CA9" w:rsidRDefault="007A4CA9" w:rsidP="007A4CA9">
      <w:pPr>
        <w:ind w:left="-900" w:right="90"/>
      </w:pPr>
      <w:r>
        <w:t>3.</w:t>
      </w:r>
    </w:p>
    <w:p w14:paraId="22C23702" w14:textId="77777777" w:rsidR="007A4CA9" w:rsidRDefault="007A4CA9" w:rsidP="007A4CA9">
      <w:pPr>
        <w:ind w:left="-900" w:right="90"/>
      </w:pPr>
    </w:p>
    <w:p w14:paraId="0FC505FF" w14:textId="77777777" w:rsidR="007A4CA9" w:rsidRDefault="007A4CA9" w:rsidP="007A4CA9">
      <w:pPr>
        <w:ind w:left="-900" w:right="90"/>
      </w:pPr>
      <w:r>
        <w:t>Brainstorm a tactic or tactics that a person could use to bring up talking about: STD’s, past sexual history, and testing to their current partner. Give an example of what you would say and when a good time to bring up the conversation would be.</w:t>
      </w:r>
    </w:p>
    <w:p w14:paraId="1483B8F1" w14:textId="77777777" w:rsidR="007A4CA9" w:rsidRDefault="007A4CA9" w:rsidP="007A4CA9">
      <w:pPr>
        <w:ind w:left="-900" w:right="90"/>
      </w:pPr>
    </w:p>
    <w:p w14:paraId="1C5ABCF6" w14:textId="77777777" w:rsidR="007A4CA9" w:rsidRDefault="007A4CA9" w:rsidP="007A4CA9">
      <w:pPr>
        <w:ind w:left="-900" w:right="90"/>
      </w:pPr>
    </w:p>
    <w:p w14:paraId="600FE0D0" w14:textId="77777777" w:rsidR="007A4CA9" w:rsidRDefault="007A4CA9" w:rsidP="007A4CA9">
      <w:pPr>
        <w:ind w:left="-900" w:right="90"/>
      </w:pPr>
    </w:p>
    <w:p w14:paraId="5C307549" w14:textId="77777777" w:rsidR="007A4CA9" w:rsidRDefault="007A4CA9" w:rsidP="007A4CA9">
      <w:pPr>
        <w:ind w:left="-900" w:right="90"/>
      </w:pPr>
    </w:p>
    <w:p w14:paraId="4A1056AC" w14:textId="77777777" w:rsidR="007A4CA9" w:rsidRDefault="007A4CA9" w:rsidP="007A4CA9">
      <w:pPr>
        <w:ind w:left="-900" w:right="90"/>
      </w:pPr>
    </w:p>
    <w:p w14:paraId="6FD9E690" w14:textId="77777777" w:rsidR="007A4CA9" w:rsidRDefault="007A4CA9" w:rsidP="007A4CA9">
      <w:pPr>
        <w:ind w:left="-900" w:right="90"/>
      </w:pPr>
    </w:p>
    <w:p w14:paraId="156F199A" w14:textId="77777777" w:rsidR="007A4CA9" w:rsidRDefault="007A4CA9" w:rsidP="007A4CA9">
      <w:pPr>
        <w:ind w:left="-900" w:right="90"/>
      </w:pPr>
      <w:r>
        <w:t>What would you do or say if your partner said, “Well, I have had sex with another person, but I would know if I had something.” Write a sentence.</w:t>
      </w:r>
    </w:p>
    <w:p w14:paraId="6235E303" w14:textId="77777777" w:rsidR="007A4CA9" w:rsidRDefault="007A4CA9" w:rsidP="007A4CA9">
      <w:pPr>
        <w:ind w:left="-900" w:right="90"/>
      </w:pPr>
    </w:p>
    <w:p w14:paraId="4852E186" w14:textId="77777777" w:rsidR="007A4CA9" w:rsidRDefault="007A4CA9" w:rsidP="007A4CA9">
      <w:pPr>
        <w:ind w:left="-900" w:right="90"/>
      </w:pPr>
    </w:p>
    <w:p w14:paraId="2EA2C00D" w14:textId="77777777" w:rsidR="007A4CA9" w:rsidRDefault="007A4CA9" w:rsidP="007A4CA9">
      <w:pPr>
        <w:ind w:right="90"/>
      </w:pPr>
    </w:p>
    <w:p w14:paraId="34AE7B8E" w14:textId="77777777" w:rsidR="007A4CA9" w:rsidRDefault="007A4CA9" w:rsidP="007A4CA9">
      <w:pPr>
        <w:ind w:left="-900" w:right="90"/>
      </w:pPr>
    </w:p>
    <w:p w14:paraId="24C6BF58" w14:textId="77777777" w:rsidR="007A4CA9" w:rsidRDefault="007A4CA9" w:rsidP="007A4CA9">
      <w:pPr>
        <w:ind w:left="-900" w:right="90"/>
      </w:pPr>
    </w:p>
    <w:p w14:paraId="77A754C1" w14:textId="77777777" w:rsidR="007A4CA9" w:rsidRDefault="007A4CA9" w:rsidP="007A4CA9">
      <w:pPr>
        <w:ind w:left="-900" w:right="90"/>
      </w:pPr>
      <w:r>
        <w:t xml:space="preserve">What would you do or say if your partner said, “I can’t believe you are asking me to get tested, that is ridiculous, what do you think I’m some kind of disgusting person.” Write a sentence. </w:t>
      </w:r>
    </w:p>
    <w:p w14:paraId="696B5C62" w14:textId="77777777" w:rsidR="007A4CA9" w:rsidRDefault="007A4CA9" w:rsidP="007A4CA9">
      <w:pPr>
        <w:ind w:left="-900" w:right="90"/>
      </w:pPr>
    </w:p>
    <w:p w14:paraId="56C40792" w14:textId="77777777" w:rsidR="007A4CA9" w:rsidRDefault="007A4CA9" w:rsidP="007A4CA9">
      <w:pPr>
        <w:ind w:left="-900" w:right="90"/>
      </w:pPr>
    </w:p>
    <w:p w14:paraId="3963626D" w14:textId="77777777" w:rsidR="007A4CA9" w:rsidRDefault="007A4CA9" w:rsidP="007A4CA9">
      <w:pPr>
        <w:ind w:left="-900" w:right="90"/>
      </w:pPr>
    </w:p>
    <w:p w14:paraId="34C3C923" w14:textId="77777777" w:rsidR="007A4CA9" w:rsidRDefault="007A4CA9" w:rsidP="007A4CA9">
      <w:pPr>
        <w:ind w:left="-900" w:right="90"/>
      </w:pPr>
    </w:p>
    <w:p w14:paraId="56081FE0" w14:textId="77777777" w:rsidR="007A4CA9" w:rsidRDefault="007A4CA9" w:rsidP="007A4CA9">
      <w:pPr>
        <w:ind w:left="-900" w:right="90"/>
      </w:pPr>
    </w:p>
    <w:p w14:paraId="10BBBE40" w14:textId="77777777" w:rsidR="007A4CA9" w:rsidRDefault="007A4CA9" w:rsidP="007A4CA9">
      <w:pPr>
        <w:ind w:left="-900" w:right="90"/>
      </w:pPr>
      <w:r>
        <w:t>What would you do or say if your partner asked you to get tested?</w:t>
      </w:r>
    </w:p>
    <w:p w14:paraId="0D7E69FB" w14:textId="77777777" w:rsidR="007A4CA9" w:rsidRDefault="007A4CA9" w:rsidP="007A4CA9">
      <w:pPr>
        <w:ind w:left="-900" w:right="90"/>
      </w:pPr>
    </w:p>
    <w:p w14:paraId="45B475A9" w14:textId="77777777" w:rsidR="007A4CA9" w:rsidRDefault="007A4CA9" w:rsidP="007A4CA9">
      <w:pPr>
        <w:ind w:left="-900" w:right="90"/>
      </w:pPr>
    </w:p>
    <w:p w14:paraId="3712A611" w14:textId="77777777" w:rsidR="007A4CA9" w:rsidRDefault="007A4CA9" w:rsidP="007A4CA9">
      <w:pPr>
        <w:ind w:left="-900" w:right="90"/>
      </w:pPr>
    </w:p>
    <w:p w14:paraId="6179B390" w14:textId="77777777" w:rsidR="007A4CA9" w:rsidRDefault="007A4CA9" w:rsidP="007A4CA9">
      <w:pPr>
        <w:ind w:left="-900" w:right="90"/>
      </w:pPr>
    </w:p>
    <w:p w14:paraId="14EA8FE7" w14:textId="77777777" w:rsidR="007A4CA9" w:rsidRDefault="007A4CA9" w:rsidP="007A4CA9">
      <w:pPr>
        <w:ind w:left="-900" w:right="90"/>
      </w:pPr>
    </w:p>
    <w:p w14:paraId="059F5CAD" w14:textId="77777777" w:rsidR="007A4CA9" w:rsidRDefault="007A4CA9" w:rsidP="007A4CA9">
      <w:pPr>
        <w:ind w:left="-900" w:right="90"/>
      </w:pPr>
    </w:p>
    <w:p w14:paraId="4DB2FE76" w14:textId="77777777" w:rsidR="007A4CA9" w:rsidRDefault="007A4CA9" w:rsidP="007A4CA9">
      <w:pPr>
        <w:ind w:left="-900" w:right="90"/>
      </w:pPr>
      <w:r>
        <w:t>What would you say if your partner said “I’m going to wear a condom so we don’t need to worry about it.”</w:t>
      </w:r>
    </w:p>
    <w:p w14:paraId="66D8D5BF" w14:textId="77777777" w:rsidR="007A4CA9" w:rsidRDefault="007A4CA9" w:rsidP="007A4CA9">
      <w:pPr>
        <w:ind w:left="-900" w:right="90"/>
      </w:pPr>
    </w:p>
    <w:p w14:paraId="278CFB45" w14:textId="77777777" w:rsidR="007A4CA9" w:rsidRDefault="007A4CA9" w:rsidP="007A4CA9">
      <w:pPr>
        <w:rPr>
          <w:rFonts w:ascii="Baskerville" w:hAnsi="Baskerville" w:cs="Baskerville"/>
        </w:rPr>
      </w:pPr>
    </w:p>
    <w:p w14:paraId="66905BB5" w14:textId="77777777" w:rsidR="007A4CA9" w:rsidRDefault="007A4CA9" w:rsidP="007A4CA9">
      <w:pPr>
        <w:rPr>
          <w:rFonts w:ascii="Baskerville" w:hAnsi="Baskerville" w:cs="Baskerville"/>
        </w:rPr>
      </w:pPr>
    </w:p>
    <w:p w14:paraId="4B1B2032" w14:textId="77777777" w:rsidR="007A4CA9" w:rsidRDefault="007A4CA9" w:rsidP="007A4CA9">
      <w:pPr>
        <w:rPr>
          <w:rFonts w:ascii="Baskerville" w:hAnsi="Baskerville" w:cs="Baskerville"/>
        </w:rPr>
      </w:pPr>
    </w:p>
    <w:p w14:paraId="6AAEF827" w14:textId="77777777" w:rsidR="007A4CA9" w:rsidRDefault="007A4CA9" w:rsidP="007A4CA9">
      <w:pPr>
        <w:rPr>
          <w:rFonts w:ascii="Baskerville" w:eastAsia="Arial Unicode MS" w:hAnsi="Baskerville" w:cs="Baskerville"/>
          <w:b/>
          <w:bCs/>
          <w:kern w:val="1"/>
          <w:szCs w:val="24"/>
          <w:u w:val="single"/>
        </w:rPr>
      </w:pPr>
    </w:p>
    <w:p w14:paraId="5572CFC7" w14:textId="77777777" w:rsidR="007A4CA9" w:rsidRPr="00AD0324" w:rsidRDefault="007A4CA9" w:rsidP="007A4CA9">
      <w:pPr>
        <w:ind w:left="-900"/>
        <w:rPr>
          <w:rFonts w:ascii="Baskerville" w:eastAsia="Arial Unicode MS" w:hAnsi="Baskerville" w:cs="Baskerville"/>
          <w:b/>
          <w:bCs/>
          <w:kern w:val="1"/>
          <w:szCs w:val="24"/>
          <w:u w:val="single"/>
        </w:rPr>
      </w:pPr>
      <w:r w:rsidRPr="00AD0324">
        <w:rPr>
          <w:rFonts w:ascii="Baskerville" w:eastAsia="Arial Unicode MS" w:hAnsi="Baskerville" w:cs="Baskerville"/>
          <w:b/>
          <w:bCs/>
          <w:kern w:val="1"/>
          <w:szCs w:val="24"/>
          <w:u w:val="single"/>
        </w:rPr>
        <w:lastRenderedPageBreak/>
        <w:t xml:space="preserve">STD </w:t>
      </w:r>
      <w:r>
        <w:rPr>
          <w:rFonts w:ascii="Baskerville" w:eastAsia="Arial Unicode MS" w:hAnsi="Baskerville" w:cs="Baskerville"/>
          <w:b/>
          <w:bCs/>
          <w:kern w:val="1"/>
          <w:szCs w:val="24"/>
          <w:u w:val="single"/>
        </w:rPr>
        <w:t xml:space="preserve">Personal </w:t>
      </w:r>
      <w:r w:rsidRPr="00AD0324">
        <w:rPr>
          <w:rFonts w:ascii="Baskerville" w:eastAsia="Arial Unicode MS" w:hAnsi="Baskerville" w:cs="Baskerville"/>
          <w:b/>
          <w:bCs/>
          <w:kern w:val="1"/>
          <w:szCs w:val="24"/>
          <w:u w:val="single"/>
        </w:rPr>
        <w:t>Reflection:</w:t>
      </w:r>
    </w:p>
    <w:p w14:paraId="7C9DFF60" w14:textId="77777777" w:rsidR="007A4CA9" w:rsidRPr="00AD0324" w:rsidRDefault="007A4CA9" w:rsidP="00C77E21">
      <w:pPr>
        <w:rPr>
          <w:rFonts w:ascii="Baskerville" w:eastAsia="Arial Unicode MS" w:hAnsi="Baskerville" w:cs="Baskerville"/>
          <w:kern w:val="1"/>
          <w:szCs w:val="24"/>
        </w:rPr>
      </w:pPr>
    </w:p>
    <w:p w14:paraId="545B075A" w14:textId="77777777" w:rsidR="007A4CA9" w:rsidRPr="00AD0324" w:rsidRDefault="007A4CA9" w:rsidP="007A4CA9">
      <w:pPr>
        <w:ind w:left="-900" w:right="-195"/>
        <w:rPr>
          <w:rFonts w:ascii="Baskerville" w:eastAsia="Arial Unicode MS" w:hAnsi="Baskerville" w:cs="Baskerville"/>
          <w:kern w:val="1"/>
          <w:szCs w:val="24"/>
        </w:rPr>
      </w:pPr>
      <w:r w:rsidRPr="00AD0324">
        <w:rPr>
          <w:rFonts w:ascii="Baskerville" w:eastAsia="Arial Unicode MS" w:hAnsi="Baskerville" w:cs="Baskerville"/>
          <w:kern w:val="1"/>
          <w:szCs w:val="24"/>
        </w:rPr>
        <w:t>Do you think it is important to ask your partner about their sexual history and STD testing? Why or why not?</w:t>
      </w:r>
      <w:r>
        <w:rPr>
          <w:rFonts w:ascii="Baskerville" w:eastAsia="Arial Unicode MS" w:hAnsi="Baskerville" w:cs="Baskerville"/>
          <w:kern w:val="1"/>
          <w:szCs w:val="24"/>
        </w:rPr>
        <w:t xml:space="preserve">  What are several reasons why a teen WOULDN’T ask about their partner’s sexual history?</w:t>
      </w:r>
    </w:p>
    <w:p w14:paraId="4335DCBD" w14:textId="77777777" w:rsidR="007A4CA9" w:rsidRPr="00AD0324" w:rsidRDefault="007A4CA9" w:rsidP="007A4CA9">
      <w:pPr>
        <w:ind w:left="-900"/>
        <w:rPr>
          <w:rFonts w:ascii="Baskerville" w:eastAsia="Arial Unicode MS" w:hAnsi="Baskerville" w:cs="Baskerville"/>
          <w:kern w:val="1"/>
          <w:szCs w:val="24"/>
        </w:rPr>
      </w:pPr>
    </w:p>
    <w:p w14:paraId="04621EB9" w14:textId="77777777" w:rsidR="007A4CA9" w:rsidRPr="00AD0324" w:rsidRDefault="007A4CA9" w:rsidP="007A4CA9">
      <w:pPr>
        <w:ind w:left="-900"/>
        <w:rPr>
          <w:rFonts w:ascii="Baskerville" w:eastAsia="Arial Unicode MS" w:hAnsi="Baskerville" w:cs="Baskerville"/>
          <w:kern w:val="1"/>
          <w:szCs w:val="24"/>
        </w:rPr>
      </w:pPr>
    </w:p>
    <w:p w14:paraId="43414D70" w14:textId="77777777" w:rsidR="007A4CA9" w:rsidRPr="00AD0324" w:rsidRDefault="007A4CA9" w:rsidP="007A4CA9">
      <w:pPr>
        <w:ind w:left="-900"/>
        <w:rPr>
          <w:rFonts w:ascii="Baskerville" w:eastAsia="Arial Unicode MS" w:hAnsi="Baskerville" w:cs="Baskerville"/>
          <w:kern w:val="1"/>
          <w:szCs w:val="24"/>
        </w:rPr>
      </w:pPr>
    </w:p>
    <w:p w14:paraId="3B449E4D" w14:textId="77777777" w:rsidR="007A4CA9" w:rsidRPr="00AD0324" w:rsidRDefault="007A4CA9" w:rsidP="007A4CA9">
      <w:pPr>
        <w:ind w:left="-900"/>
        <w:rPr>
          <w:rFonts w:ascii="Baskerville" w:eastAsia="Arial Unicode MS" w:hAnsi="Baskerville" w:cs="Baskerville"/>
          <w:kern w:val="1"/>
          <w:szCs w:val="24"/>
        </w:rPr>
      </w:pPr>
    </w:p>
    <w:p w14:paraId="5279B6EE" w14:textId="77777777" w:rsidR="007A4CA9" w:rsidRPr="00AD0324" w:rsidRDefault="007A4CA9" w:rsidP="007A4CA9">
      <w:pPr>
        <w:ind w:left="-900"/>
        <w:rPr>
          <w:rFonts w:ascii="Baskerville" w:eastAsia="Arial Unicode MS" w:hAnsi="Baskerville" w:cs="Baskerville"/>
          <w:kern w:val="1"/>
          <w:szCs w:val="24"/>
        </w:rPr>
      </w:pPr>
    </w:p>
    <w:p w14:paraId="226BA2D4" w14:textId="77777777" w:rsidR="007A4CA9" w:rsidRPr="00AD0324" w:rsidRDefault="007A4CA9" w:rsidP="007A4CA9">
      <w:pPr>
        <w:ind w:left="-900"/>
        <w:rPr>
          <w:rFonts w:ascii="Baskerville" w:eastAsia="Arial Unicode MS" w:hAnsi="Baskerville" w:cs="Baskerville"/>
          <w:kern w:val="1"/>
          <w:szCs w:val="24"/>
        </w:rPr>
      </w:pPr>
    </w:p>
    <w:p w14:paraId="165254BE" w14:textId="77777777" w:rsidR="007A4CA9" w:rsidRPr="00AD0324" w:rsidRDefault="007A4CA9" w:rsidP="007A4CA9">
      <w:pPr>
        <w:ind w:left="-900"/>
        <w:rPr>
          <w:rFonts w:ascii="Baskerville" w:eastAsia="Arial Unicode MS" w:hAnsi="Baskerville" w:cs="Baskerville"/>
          <w:kern w:val="1"/>
          <w:szCs w:val="24"/>
        </w:rPr>
      </w:pPr>
    </w:p>
    <w:p w14:paraId="6F89B990" w14:textId="77777777" w:rsidR="007A4CA9" w:rsidRPr="00AD0324" w:rsidRDefault="007A4CA9" w:rsidP="007A4CA9">
      <w:pPr>
        <w:ind w:left="-900"/>
        <w:rPr>
          <w:rFonts w:ascii="Baskerville" w:eastAsia="Arial Unicode MS" w:hAnsi="Baskerville" w:cs="Baskerville"/>
          <w:kern w:val="1"/>
          <w:szCs w:val="24"/>
        </w:rPr>
      </w:pPr>
    </w:p>
    <w:p w14:paraId="11A0C087" w14:textId="77777777" w:rsidR="007A4CA9" w:rsidRPr="00AD0324" w:rsidRDefault="007A4CA9" w:rsidP="007A4CA9">
      <w:pPr>
        <w:ind w:left="-900"/>
        <w:rPr>
          <w:rFonts w:ascii="Baskerville" w:eastAsia="Arial Unicode MS" w:hAnsi="Baskerville" w:cs="Baskerville"/>
          <w:kern w:val="1"/>
          <w:szCs w:val="24"/>
        </w:rPr>
      </w:pPr>
      <w:r w:rsidRPr="00AD0324">
        <w:rPr>
          <w:rFonts w:ascii="Baskerville" w:eastAsia="Arial Unicode MS" w:hAnsi="Baskerville" w:cs="Baskerville"/>
          <w:kern w:val="1"/>
          <w:szCs w:val="24"/>
        </w:rPr>
        <w:t>What would you do if your partner told you that they have had one or two intimate partners before you, but they are sure they don't have a disease, despite never having been tested?</w:t>
      </w:r>
    </w:p>
    <w:p w14:paraId="5F06AE38" w14:textId="77777777" w:rsidR="007A4CA9" w:rsidRPr="00AD0324" w:rsidRDefault="007A4CA9" w:rsidP="007A4CA9">
      <w:pPr>
        <w:ind w:left="-900"/>
        <w:rPr>
          <w:rFonts w:ascii="Baskerville" w:eastAsia="Arial Unicode MS" w:hAnsi="Baskerville" w:cs="Baskerville"/>
          <w:kern w:val="1"/>
          <w:szCs w:val="24"/>
        </w:rPr>
      </w:pPr>
    </w:p>
    <w:p w14:paraId="1E567682" w14:textId="77777777" w:rsidR="007A4CA9" w:rsidRPr="00AD0324" w:rsidRDefault="007A4CA9" w:rsidP="007A4CA9">
      <w:pPr>
        <w:ind w:left="-900"/>
        <w:rPr>
          <w:rFonts w:ascii="Baskerville" w:eastAsia="Arial Unicode MS" w:hAnsi="Baskerville" w:cs="Baskerville"/>
          <w:kern w:val="1"/>
          <w:szCs w:val="24"/>
        </w:rPr>
      </w:pPr>
    </w:p>
    <w:p w14:paraId="760D1CBC" w14:textId="77777777" w:rsidR="007A4CA9" w:rsidRPr="00AD0324" w:rsidRDefault="007A4CA9" w:rsidP="007A4CA9">
      <w:pPr>
        <w:ind w:left="-900"/>
        <w:rPr>
          <w:rFonts w:ascii="Baskerville" w:eastAsia="Arial Unicode MS" w:hAnsi="Baskerville" w:cs="Baskerville"/>
          <w:kern w:val="1"/>
          <w:szCs w:val="24"/>
        </w:rPr>
      </w:pPr>
    </w:p>
    <w:p w14:paraId="70144B62" w14:textId="77777777" w:rsidR="007A4CA9" w:rsidRPr="00AD0324" w:rsidRDefault="007A4CA9" w:rsidP="007A4CA9">
      <w:pPr>
        <w:rPr>
          <w:rFonts w:ascii="Baskerville" w:eastAsia="Arial Unicode MS" w:hAnsi="Baskerville" w:cs="Baskerville"/>
          <w:kern w:val="1"/>
          <w:szCs w:val="24"/>
        </w:rPr>
      </w:pPr>
    </w:p>
    <w:p w14:paraId="559CEECE" w14:textId="77777777" w:rsidR="007A4CA9" w:rsidRPr="00AD0324" w:rsidRDefault="007A4CA9" w:rsidP="007A4CA9">
      <w:pPr>
        <w:ind w:left="-900"/>
        <w:rPr>
          <w:rFonts w:ascii="Baskerville" w:eastAsia="Arial Unicode MS" w:hAnsi="Baskerville" w:cs="Baskerville"/>
          <w:kern w:val="1"/>
          <w:szCs w:val="24"/>
        </w:rPr>
      </w:pPr>
    </w:p>
    <w:p w14:paraId="00822696" w14:textId="77777777" w:rsidR="007A4CA9" w:rsidRPr="00AD0324" w:rsidRDefault="007A4CA9" w:rsidP="007A4CA9">
      <w:pPr>
        <w:ind w:left="-900"/>
        <w:rPr>
          <w:rFonts w:ascii="Baskerville" w:eastAsia="Arial Unicode MS" w:hAnsi="Baskerville" w:cs="Baskerville"/>
          <w:kern w:val="1"/>
          <w:szCs w:val="24"/>
        </w:rPr>
      </w:pPr>
    </w:p>
    <w:p w14:paraId="722B5A1A" w14:textId="77777777" w:rsidR="007A4CA9" w:rsidRPr="00AD0324" w:rsidRDefault="007A4CA9" w:rsidP="00C77E21">
      <w:pPr>
        <w:rPr>
          <w:rFonts w:ascii="Baskerville" w:eastAsia="Arial Unicode MS" w:hAnsi="Baskerville" w:cs="Baskerville"/>
          <w:kern w:val="1"/>
          <w:szCs w:val="24"/>
        </w:rPr>
      </w:pPr>
    </w:p>
    <w:p w14:paraId="042C8E36" w14:textId="77777777" w:rsidR="007A4CA9" w:rsidRPr="00AD0324" w:rsidRDefault="007A4CA9" w:rsidP="007A4CA9">
      <w:pPr>
        <w:ind w:left="-900"/>
        <w:rPr>
          <w:rFonts w:ascii="Baskerville" w:eastAsia="Arial Unicode MS" w:hAnsi="Baskerville" w:cs="Baskerville"/>
          <w:kern w:val="1"/>
          <w:szCs w:val="24"/>
        </w:rPr>
      </w:pPr>
    </w:p>
    <w:p w14:paraId="3C585D59" w14:textId="77777777" w:rsidR="007A4CA9" w:rsidRPr="00AD0324" w:rsidRDefault="007A4CA9" w:rsidP="007A4CA9">
      <w:pPr>
        <w:ind w:left="-900"/>
        <w:rPr>
          <w:rFonts w:ascii="Baskerville" w:eastAsia="Arial Unicode MS" w:hAnsi="Baskerville" w:cs="Baskerville"/>
          <w:kern w:val="1"/>
          <w:szCs w:val="24"/>
        </w:rPr>
      </w:pPr>
      <w:r w:rsidRPr="00AD0324">
        <w:rPr>
          <w:rFonts w:ascii="Baskerville" w:eastAsia="Arial Unicode MS" w:hAnsi="Baskerville" w:cs="Baskerville"/>
          <w:kern w:val="1"/>
          <w:szCs w:val="24"/>
        </w:rPr>
        <w:t>What are you willing to do to protect your sexual health?</w:t>
      </w:r>
      <w:r>
        <w:rPr>
          <w:rFonts w:ascii="Baskerville" w:eastAsia="Arial Unicode MS" w:hAnsi="Baskerville" w:cs="Baskerville"/>
          <w:kern w:val="1"/>
          <w:szCs w:val="24"/>
        </w:rPr>
        <w:t xml:space="preserve"> Please discuss at LEAST four things. </w:t>
      </w:r>
    </w:p>
    <w:p w14:paraId="2501EDDC" w14:textId="77777777" w:rsidR="007A4CA9" w:rsidRPr="00AD0324" w:rsidRDefault="007A4CA9" w:rsidP="007A4CA9">
      <w:pPr>
        <w:ind w:left="-900"/>
        <w:rPr>
          <w:rFonts w:ascii="Baskerville" w:eastAsia="Arial Unicode MS" w:hAnsi="Baskerville" w:cs="Baskerville"/>
          <w:kern w:val="1"/>
          <w:szCs w:val="24"/>
        </w:rPr>
      </w:pPr>
    </w:p>
    <w:p w14:paraId="560ED22F" w14:textId="77777777" w:rsidR="007A4CA9" w:rsidRDefault="007A4CA9" w:rsidP="007A4CA9">
      <w:pPr>
        <w:ind w:left="-900"/>
        <w:rPr>
          <w:rFonts w:ascii="Baskerville" w:eastAsia="Arial Unicode MS" w:hAnsi="Baskerville" w:cs="Baskerville"/>
          <w:kern w:val="1"/>
          <w:szCs w:val="24"/>
        </w:rPr>
      </w:pPr>
    </w:p>
    <w:p w14:paraId="11A236EF" w14:textId="77777777" w:rsidR="007A4CA9" w:rsidRDefault="007A4CA9" w:rsidP="007A4CA9">
      <w:pPr>
        <w:ind w:left="-900"/>
        <w:rPr>
          <w:rFonts w:ascii="Baskerville" w:eastAsia="Arial Unicode MS" w:hAnsi="Baskerville" w:cs="Baskerville"/>
          <w:kern w:val="1"/>
          <w:szCs w:val="24"/>
        </w:rPr>
      </w:pPr>
    </w:p>
    <w:p w14:paraId="17222AD8" w14:textId="77777777" w:rsidR="007A4CA9" w:rsidRDefault="007A4CA9" w:rsidP="007A4CA9">
      <w:pPr>
        <w:ind w:left="-900"/>
        <w:rPr>
          <w:rFonts w:ascii="Baskerville" w:eastAsia="Arial Unicode MS" w:hAnsi="Baskerville" w:cs="Baskerville"/>
          <w:kern w:val="1"/>
          <w:szCs w:val="24"/>
        </w:rPr>
      </w:pPr>
    </w:p>
    <w:p w14:paraId="14D266E8" w14:textId="77777777" w:rsidR="007A4CA9" w:rsidRDefault="007A4CA9" w:rsidP="007A4CA9">
      <w:pPr>
        <w:ind w:left="-900"/>
        <w:rPr>
          <w:rFonts w:ascii="Baskerville" w:eastAsia="Arial Unicode MS" w:hAnsi="Baskerville" w:cs="Baskerville"/>
          <w:kern w:val="1"/>
          <w:szCs w:val="24"/>
        </w:rPr>
      </w:pPr>
    </w:p>
    <w:p w14:paraId="66C27BDD" w14:textId="77777777" w:rsidR="007A4CA9" w:rsidRDefault="007A4CA9" w:rsidP="007A4CA9">
      <w:pPr>
        <w:ind w:left="-900"/>
        <w:rPr>
          <w:rFonts w:ascii="Baskerville" w:eastAsia="Arial Unicode MS" w:hAnsi="Baskerville" w:cs="Baskerville"/>
          <w:kern w:val="1"/>
          <w:szCs w:val="24"/>
        </w:rPr>
      </w:pPr>
    </w:p>
    <w:p w14:paraId="609983AC" w14:textId="77777777" w:rsidR="007A4CA9" w:rsidRDefault="007A4CA9" w:rsidP="007A4CA9">
      <w:pPr>
        <w:rPr>
          <w:rFonts w:ascii="Baskerville" w:eastAsia="Arial Unicode MS" w:hAnsi="Baskerville" w:cs="Baskerville"/>
          <w:kern w:val="1"/>
          <w:szCs w:val="24"/>
        </w:rPr>
      </w:pPr>
    </w:p>
    <w:p w14:paraId="30892E2D" w14:textId="77777777" w:rsidR="00FE6E82" w:rsidRDefault="00FE6E82" w:rsidP="007A4CA9"/>
    <w:p w14:paraId="7C5D445C" w14:textId="4169BE1A" w:rsidR="006D1990" w:rsidRDefault="00FE6E82" w:rsidP="00FE6E82">
      <w:pPr>
        <w:ind w:left="-900"/>
      </w:pPr>
      <w:r>
        <w:rPr>
          <w:rFonts w:eastAsia="Times New Roman"/>
          <w:noProof/>
        </w:rPr>
        <w:drawing>
          <wp:inline distT="0" distB="0" distL="0" distR="0" wp14:anchorId="06E08485" wp14:editId="5A27970C">
            <wp:extent cx="6629400" cy="3620770"/>
            <wp:effectExtent l="0" t="0" r="0" b="11430"/>
            <wp:docPr id="1" name="irc_mi" descr="http://www.itsyoursexlife.com/wordpress/wp-content/uploads/2012/03/gytRealDeal1.gif?8e9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tsyoursexlife.com/wordpress/wp-content/uploads/2012/03/gytRealDeal1.gif?8e98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29994" cy="3621094"/>
                    </a:xfrm>
                    <a:prstGeom prst="rect">
                      <a:avLst/>
                    </a:prstGeom>
                    <a:noFill/>
                    <a:ln>
                      <a:noFill/>
                    </a:ln>
                  </pic:spPr>
                </pic:pic>
              </a:graphicData>
            </a:graphic>
          </wp:inline>
        </w:drawing>
      </w:r>
    </w:p>
    <w:sectPr w:rsidR="006D1990" w:rsidSect="000422F5">
      <w:footerReference w:type="even" r:id="rId17"/>
      <w:footerReference w:type="default" r:id="rId18"/>
      <w:pgSz w:w="12240" w:h="15840"/>
      <w:pgMar w:top="540" w:right="720" w:bottom="630" w:left="171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41A71B" w14:textId="77777777" w:rsidR="000E4020" w:rsidRDefault="000E4020">
      <w:r>
        <w:separator/>
      </w:r>
    </w:p>
  </w:endnote>
  <w:endnote w:type="continuationSeparator" w:id="0">
    <w:p w14:paraId="2E72662F" w14:textId="77777777" w:rsidR="000E4020" w:rsidRDefault="000E4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Baskerville">
    <w:panose1 w:val="02020502070401020303"/>
    <w:charset w:val="00"/>
    <w:family w:val="auto"/>
    <w:pitch w:val="variable"/>
    <w:sig w:usb0="80000063" w:usb1="00000000" w:usb2="00000000" w:usb3="00000000" w:csb0="000001FB" w:csb1="00000000"/>
  </w:font>
  <w:font w:name="Arial Unicode MS">
    <w:panose1 w:val="020B0604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49A90" w14:textId="77777777" w:rsidR="000E4020" w:rsidRDefault="000E4020" w:rsidP="000422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81A7A3B" w14:textId="77777777" w:rsidR="000E4020" w:rsidRDefault="000E4020" w:rsidP="000422F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7C873" w14:textId="77777777" w:rsidR="000E4020" w:rsidRDefault="000E4020" w:rsidP="000422F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D23E1">
      <w:rPr>
        <w:rStyle w:val="PageNumber"/>
        <w:noProof/>
      </w:rPr>
      <w:t>1</w:t>
    </w:r>
    <w:r>
      <w:rPr>
        <w:rStyle w:val="PageNumber"/>
      </w:rPr>
      <w:fldChar w:fldCharType="end"/>
    </w:r>
  </w:p>
  <w:p w14:paraId="79B19AEC" w14:textId="77777777" w:rsidR="000E4020" w:rsidRDefault="000E4020" w:rsidP="000422F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5B58D1" w14:textId="77777777" w:rsidR="000E4020" w:rsidRDefault="000E4020">
      <w:r>
        <w:separator/>
      </w:r>
    </w:p>
  </w:footnote>
  <w:footnote w:type="continuationSeparator" w:id="0">
    <w:p w14:paraId="0C18F357" w14:textId="77777777" w:rsidR="000E4020" w:rsidRDefault="000E402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lowerLetter"/>
      <w:lvlText w:val="%1."/>
      <w:lvlJc w:val="left"/>
      <w:pPr>
        <w:tabs>
          <w:tab w:val="num" w:pos="5400"/>
        </w:tabs>
        <w:ind w:left="5400" w:hanging="5040"/>
      </w:p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Wingdings"/>
        <w:sz w:val="18"/>
        <w:szCs w:val="18"/>
      </w:rPr>
    </w:lvl>
    <w:lvl w:ilvl="1">
      <w:start w:val="1"/>
      <w:numFmt w:val="bullet"/>
      <w:lvlText w:val=""/>
      <w:lvlJc w:val="left"/>
      <w:pPr>
        <w:tabs>
          <w:tab w:val="num" w:pos="1012"/>
        </w:tabs>
        <w:ind w:left="1012" w:hanging="360"/>
      </w:pPr>
      <w:rPr>
        <w:rFonts w:ascii="Symbol" w:hAnsi="Symbol" w:cs="Wingdings"/>
        <w:sz w:val="18"/>
        <w:szCs w:val="18"/>
      </w:rPr>
    </w:lvl>
    <w:lvl w:ilvl="2">
      <w:start w:val="1"/>
      <w:numFmt w:val="bullet"/>
      <w:lvlText w:val=""/>
      <w:lvlJc w:val="left"/>
      <w:pPr>
        <w:tabs>
          <w:tab w:val="num" w:pos="1304"/>
        </w:tabs>
        <w:ind w:left="1304" w:hanging="360"/>
      </w:pPr>
      <w:rPr>
        <w:rFonts w:ascii="Symbol" w:hAnsi="Symbol" w:cs="Wingdings"/>
        <w:sz w:val="18"/>
        <w:szCs w:val="18"/>
      </w:rPr>
    </w:lvl>
    <w:lvl w:ilvl="3">
      <w:start w:val="1"/>
      <w:numFmt w:val="bullet"/>
      <w:lvlText w:val=""/>
      <w:lvlJc w:val="left"/>
      <w:pPr>
        <w:tabs>
          <w:tab w:val="num" w:pos="1596"/>
        </w:tabs>
        <w:ind w:left="1596" w:hanging="360"/>
      </w:pPr>
      <w:rPr>
        <w:rFonts w:ascii="Symbol" w:hAnsi="Symbol" w:cs="Wingdings"/>
        <w:sz w:val="18"/>
        <w:szCs w:val="18"/>
      </w:rPr>
    </w:lvl>
    <w:lvl w:ilvl="4">
      <w:start w:val="1"/>
      <w:numFmt w:val="bullet"/>
      <w:lvlText w:val=""/>
      <w:lvlJc w:val="left"/>
      <w:pPr>
        <w:tabs>
          <w:tab w:val="num" w:pos="1888"/>
        </w:tabs>
        <w:ind w:left="1888" w:hanging="360"/>
      </w:pPr>
      <w:rPr>
        <w:rFonts w:ascii="Symbol" w:hAnsi="Symbol" w:cs="Wingdings"/>
        <w:sz w:val="18"/>
        <w:szCs w:val="18"/>
      </w:rPr>
    </w:lvl>
    <w:lvl w:ilvl="5">
      <w:start w:val="1"/>
      <w:numFmt w:val="bullet"/>
      <w:lvlText w:val=""/>
      <w:lvlJc w:val="left"/>
      <w:pPr>
        <w:tabs>
          <w:tab w:val="num" w:pos="2180"/>
        </w:tabs>
        <w:ind w:left="2180" w:hanging="360"/>
      </w:pPr>
      <w:rPr>
        <w:rFonts w:ascii="Symbol" w:hAnsi="Symbol" w:cs="Wingdings"/>
        <w:sz w:val="18"/>
        <w:szCs w:val="18"/>
      </w:rPr>
    </w:lvl>
    <w:lvl w:ilvl="6">
      <w:start w:val="1"/>
      <w:numFmt w:val="bullet"/>
      <w:lvlText w:val=""/>
      <w:lvlJc w:val="left"/>
      <w:pPr>
        <w:tabs>
          <w:tab w:val="num" w:pos="2472"/>
        </w:tabs>
        <w:ind w:left="2472" w:hanging="360"/>
      </w:pPr>
      <w:rPr>
        <w:rFonts w:ascii="Symbol" w:hAnsi="Symbol" w:cs="Wingdings"/>
        <w:sz w:val="18"/>
        <w:szCs w:val="18"/>
      </w:rPr>
    </w:lvl>
    <w:lvl w:ilvl="7">
      <w:start w:val="1"/>
      <w:numFmt w:val="bullet"/>
      <w:lvlText w:val=""/>
      <w:lvlJc w:val="left"/>
      <w:pPr>
        <w:tabs>
          <w:tab w:val="num" w:pos="2764"/>
        </w:tabs>
        <w:ind w:left="2764" w:hanging="360"/>
      </w:pPr>
      <w:rPr>
        <w:rFonts w:ascii="Symbol" w:hAnsi="Symbol" w:cs="Wingdings"/>
        <w:sz w:val="18"/>
        <w:szCs w:val="18"/>
      </w:rPr>
    </w:lvl>
    <w:lvl w:ilvl="8">
      <w:start w:val="1"/>
      <w:numFmt w:val="bullet"/>
      <w:lvlText w:val=""/>
      <w:lvlJc w:val="left"/>
      <w:pPr>
        <w:tabs>
          <w:tab w:val="num" w:pos="3056"/>
        </w:tabs>
        <w:ind w:left="3056" w:hanging="360"/>
      </w:pPr>
      <w:rPr>
        <w:rFonts w:ascii="Symbol" w:hAnsi="Symbol" w:cs="Wingdings"/>
        <w:sz w:val="18"/>
        <w:szCs w:val="18"/>
      </w:rPr>
    </w:lvl>
  </w:abstractNum>
  <w:abstractNum w:abstractNumId="2">
    <w:nsid w:val="00000004"/>
    <w:multiLevelType w:val="multilevel"/>
    <w:tmpl w:val="00000004"/>
    <w:name w:val="WW8Num4"/>
    <w:lvl w:ilvl="0">
      <w:start w:val="1"/>
      <w:numFmt w:val="bullet"/>
      <w:lvlText w:val=""/>
      <w:lvlJc w:val="left"/>
      <w:pPr>
        <w:tabs>
          <w:tab w:val="num" w:pos="360"/>
        </w:tabs>
        <w:ind w:left="360" w:hanging="360"/>
      </w:pPr>
      <w:rPr>
        <w:rFonts w:ascii="Symbol" w:hAnsi="Symbol" w:cs="Wingdings"/>
        <w:sz w:val="18"/>
        <w:szCs w:val="18"/>
      </w:rPr>
    </w:lvl>
    <w:lvl w:ilvl="1">
      <w:start w:val="1"/>
      <w:numFmt w:val="bullet"/>
      <w:lvlText w:val=""/>
      <w:lvlJc w:val="left"/>
      <w:pPr>
        <w:tabs>
          <w:tab w:val="num" w:pos="652"/>
        </w:tabs>
        <w:ind w:left="652" w:hanging="360"/>
      </w:pPr>
      <w:rPr>
        <w:rFonts w:ascii="Symbol" w:hAnsi="Symbol" w:cs="Wingdings"/>
        <w:sz w:val="18"/>
        <w:szCs w:val="18"/>
      </w:rPr>
    </w:lvl>
    <w:lvl w:ilvl="2">
      <w:start w:val="1"/>
      <w:numFmt w:val="bullet"/>
      <w:lvlText w:val=""/>
      <w:lvlJc w:val="left"/>
      <w:pPr>
        <w:tabs>
          <w:tab w:val="num" w:pos="944"/>
        </w:tabs>
        <w:ind w:left="944" w:hanging="360"/>
      </w:pPr>
      <w:rPr>
        <w:rFonts w:ascii="Symbol" w:hAnsi="Symbol" w:cs="Wingdings"/>
        <w:sz w:val="18"/>
        <w:szCs w:val="18"/>
      </w:rPr>
    </w:lvl>
    <w:lvl w:ilvl="3">
      <w:start w:val="1"/>
      <w:numFmt w:val="bullet"/>
      <w:lvlText w:val=""/>
      <w:lvlJc w:val="left"/>
      <w:pPr>
        <w:tabs>
          <w:tab w:val="num" w:pos="1236"/>
        </w:tabs>
        <w:ind w:left="1236" w:hanging="360"/>
      </w:pPr>
      <w:rPr>
        <w:rFonts w:ascii="Symbol" w:hAnsi="Symbol" w:cs="Wingdings"/>
        <w:sz w:val="18"/>
        <w:szCs w:val="18"/>
      </w:rPr>
    </w:lvl>
    <w:lvl w:ilvl="4">
      <w:start w:val="1"/>
      <w:numFmt w:val="bullet"/>
      <w:lvlText w:val=""/>
      <w:lvlJc w:val="left"/>
      <w:pPr>
        <w:tabs>
          <w:tab w:val="num" w:pos="1528"/>
        </w:tabs>
        <w:ind w:left="1528" w:hanging="360"/>
      </w:pPr>
      <w:rPr>
        <w:rFonts w:ascii="Symbol" w:hAnsi="Symbol" w:cs="Wingdings"/>
        <w:sz w:val="18"/>
        <w:szCs w:val="18"/>
      </w:rPr>
    </w:lvl>
    <w:lvl w:ilvl="5">
      <w:start w:val="1"/>
      <w:numFmt w:val="bullet"/>
      <w:lvlText w:val=""/>
      <w:lvlJc w:val="left"/>
      <w:pPr>
        <w:tabs>
          <w:tab w:val="num" w:pos="1820"/>
        </w:tabs>
        <w:ind w:left="1820" w:hanging="360"/>
      </w:pPr>
      <w:rPr>
        <w:rFonts w:ascii="Symbol" w:hAnsi="Symbol" w:cs="Wingdings"/>
        <w:sz w:val="18"/>
        <w:szCs w:val="18"/>
      </w:rPr>
    </w:lvl>
    <w:lvl w:ilvl="6">
      <w:start w:val="1"/>
      <w:numFmt w:val="bullet"/>
      <w:lvlText w:val=""/>
      <w:lvlJc w:val="left"/>
      <w:pPr>
        <w:tabs>
          <w:tab w:val="num" w:pos="2112"/>
        </w:tabs>
        <w:ind w:left="2112" w:hanging="360"/>
      </w:pPr>
      <w:rPr>
        <w:rFonts w:ascii="Symbol" w:hAnsi="Symbol" w:cs="Wingdings"/>
        <w:sz w:val="18"/>
        <w:szCs w:val="18"/>
      </w:rPr>
    </w:lvl>
    <w:lvl w:ilvl="7">
      <w:start w:val="1"/>
      <w:numFmt w:val="bullet"/>
      <w:lvlText w:val=""/>
      <w:lvlJc w:val="left"/>
      <w:pPr>
        <w:tabs>
          <w:tab w:val="num" w:pos="2404"/>
        </w:tabs>
        <w:ind w:left="2404" w:hanging="360"/>
      </w:pPr>
      <w:rPr>
        <w:rFonts w:ascii="Symbol" w:hAnsi="Symbol" w:cs="Wingdings"/>
        <w:sz w:val="18"/>
        <w:szCs w:val="18"/>
      </w:rPr>
    </w:lvl>
    <w:lvl w:ilvl="8">
      <w:start w:val="1"/>
      <w:numFmt w:val="bullet"/>
      <w:lvlText w:val=""/>
      <w:lvlJc w:val="left"/>
      <w:pPr>
        <w:tabs>
          <w:tab w:val="num" w:pos="2696"/>
        </w:tabs>
        <w:ind w:left="2696" w:hanging="360"/>
      </w:pPr>
      <w:rPr>
        <w:rFonts w:ascii="Symbol" w:hAnsi="Symbol" w:cs="Wingdings"/>
        <w:sz w:val="18"/>
        <w:szCs w:val="18"/>
      </w:rPr>
    </w:lvl>
  </w:abstractNum>
  <w:abstractNum w:abstractNumId="3">
    <w:nsid w:val="0000000A"/>
    <w:multiLevelType w:val="multilevel"/>
    <w:tmpl w:val="0000000A"/>
    <w:lvl w:ilvl="0">
      <w:start w:val="1"/>
      <w:numFmt w:val="bullet"/>
      <w:lvlText w:val=""/>
      <w:lvlJc w:val="left"/>
      <w:pPr>
        <w:tabs>
          <w:tab w:val="num" w:pos="360"/>
        </w:tabs>
        <w:ind w:left="360" w:hanging="360"/>
      </w:pPr>
      <w:rPr>
        <w:rFonts w:ascii="Symbol" w:hAnsi="Symbol" w:cs="Wingdings"/>
        <w:sz w:val="18"/>
        <w:szCs w:val="18"/>
      </w:rPr>
    </w:lvl>
    <w:lvl w:ilvl="1">
      <w:start w:val="1"/>
      <w:numFmt w:val="bullet"/>
      <w:lvlText w:val=""/>
      <w:lvlJc w:val="left"/>
      <w:pPr>
        <w:tabs>
          <w:tab w:val="num" w:pos="652"/>
        </w:tabs>
        <w:ind w:left="652" w:hanging="360"/>
      </w:pPr>
      <w:rPr>
        <w:rFonts w:ascii="Symbol" w:hAnsi="Symbol" w:cs="Wingdings"/>
        <w:sz w:val="18"/>
        <w:szCs w:val="18"/>
      </w:rPr>
    </w:lvl>
    <w:lvl w:ilvl="2">
      <w:start w:val="1"/>
      <w:numFmt w:val="bullet"/>
      <w:lvlText w:val=""/>
      <w:lvlJc w:val="left"/>
      <w:pPr>
        <w:tabs>
          <w:tab w:val="num" w:pos="944"/>
        </w:tabs>
        <w:ind w:left="944" w:hanging="360"/>
      </w:pPr>
      <w:rPr>
        <w:rFonts w:ascii="Symbol" w:hAnsi="Symbol" w:cs="Wingdings"/>
        <w:sz w:val="18"/>
        <w:szCs w:val="18"/>
      </w:rPr>
    </w:lvl>
    <w:lvl w:ilvl="3">
      <w:start w:val="1"/>
      <w:numFmt w:val="bullet"/>
      <w:lvlText w:val=""/>
      <w:lvlJc w:val="left"/>
      <w:pPr>
        <w:tabs>
          <w:tab w:val="num" w:pos="1236"/>
        </w:tabs>
        <w:ind w:left="1236" w:hanging="360"/>
      </w:pPr>
      <w:rPr>
        <w:rFonts w:ascii="Symbol" w:hAnsi="Symbol" w:cs="Wingdings"/>
        <w:sz w:val="18"/>
        <w:szCs w:val="18"/>
      </w:rPr>
    </w:lvl>
    <w:lvl w:ilvl="4">
      <w:start w:val="1"/>
      <w:numFmt w:val="bullet"/>
      <w:lvlText w:val=""/>
      <w:lvlJc w:val="left"/>
      <w:pPr>
        <w:tabs>
          <w:tab w:val="num" w:pos="1528"/>
        </w:tabs>
        <w:ind w:left="1528" w:hanging="360"/>
      </w:pPr>
      <w:rPr>
        <w:rFonts w:ascii="Symbol" w:hAnsi="Symbol" w:cs="Wingdings"/>
        <w:sz w:val="18"/>
        <w:szCs w:val="18"/>
      </w:rPr>
    </w:lvl>
    <w:lvl w:ilvl="5">
      <w:start w:val="1"/>
      <w:numFmt w:val="bullet"/>
      <w:lvlText w:val=""/>
      <w:lvlJc w:val="left"/>
      <w:pPr>
        <w:tabs>
          <w:tab w:val="num" w:pos="1820"/>
        </w:tabs>
        <w:ind w:left="1820" w:hanging="360"/>
      </w:pPr>
      <w:rPr>
        <w:rFonts w:ascii="Symbol" w:hAnsi="Symbol" w:cs="Wingdings"/>
        <w:sz w:val="18"/>
        <w:szCs w:val="18"/>
      </w:rPr>
    </w:lvl>
    <w:lvl w:ilvl="6">
      <w:start w:val="1"/>
      <w:numFmt w:val="bullet"/>
      <w:lvlText w:val=""/>
      <w:lvlJc w:val="left"/>
      <w:pPr>
        <w:tabs>
          <w:tab w:val="num" w:pos="2112"/>
        </w:tabs>
        <w:ind w:left="2112" w:hanging="360"/>
      </w:pPr>
      <w:rPr>
        <w:rFonts w:ascii="Symbol" w:hAnsi="Symbol" w:cs="Wingdings"/>
        <w:sz w:val="18"/>
        <w:szCs w:val="18"/>
      </w:rPr>
    </w:lvl>
    <w:lvl w:ilvl="7">
      <w:start w:val="1"/>
      <w:numFmt w:val="bullet"/>
      <w:lvlText w:val=""/>
      <w:lvlJc w:val="left"/>
      <w:pPr>
        <w:tabs>
          <w:tab w:val="num" w:pos="2404"/>
        </w:tabs>
        <w:ind w:left="2404" w:hanging="360"/>
      </w:pPr>
      <w:rPr>
        <w:rFonts w:ascii="Symbol" w:hAnsi="Symbol" w:cs="Wingdings"/>
        <w:sz w:val="18"/>
        <w:szCs w:val="18"/>
      </w:rPr>
    </w:lvl>
    <w:lvl w:ilvl="8">
      <w:start w:val="1"/>
      <w:numFmt w:val="bullet"/>
      <w:lvlText w:val=""/>
      <w:lvlJc w:val="left"/>
      <w:pPr>
        <w:tabs>
          <w:tab w:val="num" w:pos="2696"/>
        </w:tabs>
        <w:ind w:left="2696" w:hanging="360"/>
      </w:pPr>
      <w:rPr>
        <w:rFonts w:ascii="Symbol" w:hAnsi="Symbol" w:cs="Wingdings"/>
        <w:sz w:val="18"/>
        <w:szCs w:val="18"/>
      </w:rPr>
    </w:lvl>
  </w:abstractNum>
  <w:abstractNum w:abstractNumId="4">
    <w:nsid w:val="0FE87D14"/>
    <w:multiLevelType w:val="hybridMultilevel"/>
    <w:tmpl w:val="08BA3060"/>
    <w:lvl w:ilvl="0" w:tplc="269EC9D8">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5">
    <w:nsid w:val="2323372F"/>
    <w:multiLevelType w:val="hybridMultilevel"/>
    <w:tmpl w:val="CEA8A70A"/>
    <w:lvl w:ilvl="0" w:tplc="7F685650">
      <w:start w:val="1"/>
      <w:numFmt w:val="decimal"/>
      <w:lvlText w:val="%1."/>
      <w:lvlJc w:val="left"/>
      <w:pPr>
        <w:ind w:left="-885" w:hanging="360"/>
      </w:pPr>
      <w:rPr>
        <w:rFonts w:hint="default"/>
        <w:b/>
      </w:rPr>
    </w:lvl>
    <w:lvl w:ilvl="1" w:tplc="04090019" w:tentative="1">
      <w:start w:val="1"/>
      <w:numFmt w:val="lowerLetter"/>
      <w:lvlText w:val="%2."/>
      <w:lvlJc w:val="left"/>
      <w:pPr>
        <w:ind w:left="-165" w:hanging="360"/>
      </w:pPr>
    </w:lvl>
    <w:lvl w:ilvl="2" w:tplc="0409001B" w:tentative="1">
      <w:start w:val="1"/>
      <w:numFmt w:val="lowerRoman"/>
      <w:lvlText w:val="%3."/>
      <w:lvlJc w:val="right"/>
      <w:pPr>
        <w:ind w:left="555" w:hanging="180"/>
      </w:pPr>
    </w:lvl>
    <w:lvl w:ilvl="3" w:tplc="0409000F" w:tentative="1">
      <w:start w:val="1"/>
      <w:numFmt w:val="decimal"/>
      <w:lvlText w:val="%4."/>
      <w:lvlJc w:val="left"/>
      <w:pPr>
        <w:ind w:left="1275" w:hanging="360"/>
      </w:pPr>
    </w:lvl>
    <w:lvl w:ilvl="4" w:tplc="04090019" w:tentative="1">
      <w:start w:val="1"/>
      <w:numFmt w:val="lowerLetter"/>
      <w:lvlText w:val="%5."/>
      <w:lvlJc w:val="left"/>
      <w:pPr>
        <w:ind w:left="1995" w:hanging="360"/>
      </w:pPr>
    </w:lvl>
    <w:lvl w:ilvl="5" w:tplc="0409001B" w:tentative="1">
      <w:start w:val="1"/>
      <w:numFmt w:val="lowerRoman"/>
      <w:lvlText w:val="%6."/>
      <w:lvlJc w:val="right"/>
      <w:pPr>
        <w:ind w:left="2715" w:hanging="180"/>
      </w:pPr>
    </w:lvl>
    <w:lvl w:ilvl="6" w:tplc="0409000F" w:tentative="1">
      <w:start w:val="1"/>
      <w:numFmt w:val="decimal"/>
      <w:lvlText w:val="%7."/>
      <w:lvlJc w:val="left"/>
      <w:pPr>
        <w:ind w:left="3435" w:hanging="360"/>
      </w:pPr>
    </w:lvl>
    <w:lvl w:ilvl="7" w:tplc="04090019" w:tentative="1">
      <w:start w:val="1"/>
      <w:numFmt w:val="lowerLetter"/>
      <w:lvlText w:val="%8."/>
      <w:lvlJc w:val="left"/>
      <w:pPr>
        <w:ind w:left="4155" w:hanging="360"/>
      </w:pPr>
    </w:lvl>
    <w:lvl w:ilvl="8" w:tplc="0409001B" w:tentative="1">
      <w:start w:val="1"/>
      <w:numFmt w:val="lowerRoman"/>
      <w:lvlText w:val="%9."/>
      <w:lvlJc w:val="right"/>
      <w:pPr>
        <w:ind w:left="4875" w:hanging="180"/>
      </w:pPr>
    </w:lvl>
  </w:abstractNum>
  <w:abstractNum w:abstractNumId="6">
    <w:nsid w:val="45F10146"/>
    <w:multiLevelType w:val="hybridMultilevel"/>
    <w:tmpl w:val="1B4CB490"/>
    <w:lvl w:ilvl="0" w:tplc="3AAC5506">
      <w:start w:val="1"/>
      <w:numFmt w:val="decimal"/>
      <w:lvlText w:val="%1."/>
      <w:lvlJc w:val="left"/>
      <w:pPr>
        <w:ind w:left="-270" w:hanging="360"/>
      </w:pPr>
      <w:rPr>
        <w:rFonts w:hint="default"/>
        <w:b w:val="0"/>
        <w:u w:val="none"/>
      </w:rPr>
    </w:lvl>
    <w:lvl w:ilvl="1" w:tplc="04090019" w:tentative="1">
      <w:start w:val="1"/>
      <w:numFmt w:val="lowerLetter"/>
      <w:lvlText w:val="%2."/>
      <w:lvlJc w:val="left"/>
      <w:pPr>
        <w:ind w:left="450" w:hanging="360"/>
      </w:pPr>
    </w:lvl>
    <w:lvl w:ilvl="2" w:tplc="0409001B" w:tentative="1">
      <w:start w:val="1"/>
      <w:numFmt w:val="lowerRoman"/>
      <w:lvlText w:val="%3."/>
      <w:lvlJc w:val="right"/>
      <w:pPr>
        <w:ind w:left="1170" w:hanging="180"/>
      </w:pPr>
    </w:lvl>
    <w:lvl w:ilvl="3" w:tplc="0409000F" w:tentative="1">
      <w:start w:val="1"/>
      <w:numFmt w:val="decimal"/>
      <w:lvlText w:val="%4."/>
      <w:lvlJc w:val="left"/>
      <w:pPr>
        <w:ind w:left="1890" w:hanging="360"/>
      </w:pPr>
    </w:lvl>
    <w:lvl w:ilvl="4" w:tplc="04090019" w:tentative="1">
      <w:start w:val="1"/>
      <w:numFmt w:val="lowerLetter"/>
      <w:lvlText w:val="%5."/>
      <w:lvlJc w:val="left"/>
      <w:pPr>
        <w:ind w:left="2610" w:hanging="360"/>
      </w:pPr>
    </w:lvl>
    <w:lvl w:ilvl="5" w:tplc="0409001B" w:tentative="1">
      <w:start w:val="1"/>
      <w:numFmt w:val="lowerRoman"/>
      <w:lvlText w:val="%6."/>
      <w:lvlJc w:val="right"/>
      <w:pPr>
        <w:ind w:left="3330" w:hanging="180"/>
      </w:pPr>
    </w:lvl>
    <w:lvl w:ilvl="6" w:tplc="0409000F" w:tentative="1">
      <w:start w:val="1"/>
      <w:numFmt w:val="decimal"/>
      <w:lvlText w:val="%7."/>
      <w:lvlJc w:val="left"/>
      <w:pPr>
        <w:ind w:left="4050" w:hanging="360"/>
      </w:pPr>
    </w:lvl>
    <w:lvl w:ilvl="7" w:tplc="04090019" w:tentative="1">
      <w:start w:val="1"/>
      <w:numFmt w:val="lowerLetter"/>
      <w:lvlText w:val="%8."/>
      <w:lvlJc w:val="left"/>
      <w:pPr>
        <w:ind w:left="4770" w:hanging="360"/>
      </w:pPr>
    </w:lvl>
    <w:lvl w:ilvl="8" w:tplc="0409001B" w:tentative="1">
      <w:start w:val="1"/>
      <w:numFmt w:val="lowerRoman"/>
      <w:lvlText w:val="%9."/>
      <w:lvlJc w:val="right"/>
      <w:pPr>
        <w:ind w:left="5490" w:hanging="180"/>
      </w:pPr>
    </w:lvl>
  </w:abstractNum>
  <w:abstractNum w:abstractNumId="7">
    <w:nsid w:val="5481284C"/>
    <w:multiLevelType w:val="hybridMultilevel"/>
    <w:tmpl w:val="D19E1F3C"/>
    <w:lvl w:ilvl="0" w:tplc="ED5ED2CE">
      <w:start w:val="1"/>
      <w:numFmt w:val="upperLetter"/>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nsid w:val="756E5211"/>
    <w:multiLevelType w:val="hybridMultilevel"/>
    <w:tmpl w:val="77A0BDB4"/>
    <w:lvl w:ilvl="0" w:tplc="FC7EF1F8">
      <w:start w:val="1"/>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CA9"/>
    <w:rsid w:val="000069A7"/>
    <w:rsid w:val="000422F5"/>
    <w:rsid w:val="000640B8"/>
    <w:rsid w:val="00084180"/>
    <w:rsid w:val="000D23E1"/>
    <w:rsid w:val="000E4020"/>
    <w:rsid w:val="001203B9"/>
    <w:rsid w:val="001C0691"/>
    <w:rsid w:val="0022014F"/>
    <w:rsid w:val="002925D7"/>
    <w:rsid w:val="003A5177"/>
    <w:rsid w:val="003F6E11"/>
    <w:rsid w:val="0053342B"/>
    <w:rsid w:val="005451D4"/>
    <w:rsid w:val="005D44F7"/>
    <w:rsid w:val="006235FC"/>
    <w:rsid w:val="006D1990"/>
    <w:rsid w:val="007A4CA9"/>
    <w:rsid w:val="009411A8"/>
    <w:rsid w:val="009D28E5"/>
    <w:rsid w:val="00AE1103"/>
    <w:rsid w:val="00B4109B"/>
    <w:rsid w:val="00C332FC"/>
    <w:rsid w:val="00C77E21"/>
    <w:rsid w:val="00D04076"/>
    <w:rsid w:val="00D27A9F"/>
    <w:rsid w:val="00DE5797"/>
    <w:rsid w:val="00DF315A"/>
    <w:rsid w:val="00E9683B"/>
    <w:rsid w:val="00F845E0"/>
    <w:rsid w:val="00F85D1B"/>
    <w:rsid w:val="00FA49D5"/>
    <w:rsid w:val="00FD5FC1"/>
    <w:rsid w:val="00FE6E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1DB94B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CA9"/>
    <w:pPr>
      <w:widowControl w:val="0"/>
      <w:suppressAutoHyphens/>
    </w:pPr>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A4CA9"/>
    <w:rPr>
      <w:color w:val="000080"/>
      <w:u w:val="single"/>
    </w:rPr>
  </w:style>
  <w:style w:type="paragraph" w:styleId="ListParagraph">
    <w:name w:val="List Paragraph"/>
    <w:basedOn w:val="Normal"/>
    <w:uiPriority w:val="34"/>
    <w:qFormat/>
    <w:rsid w:val="007A4CA9"/>
    <w:pPr>
      <w:ind w:left="720"/>
      <w:contextualSpacing/>
    </w:pPr>
  </w:style>
  <w:style w:type="paragraph" w:styleId="Footer">
    <w:name w:val="footer"/>
    <w:basedOn w:val="Normal"/>
    <w:link w:val="FooterChar"/>
    <w:uiPriority w:val="99"/>
    <w:unhideWhenUsed/>
    <w:rsid w:val="007A4CA9"/>
    <w:pPr>
      <w:tabs>
        <w:tab w:val="center" w:pos="4320"/>
        <w:tab w:val="right" w:pos="8640"/>
      </w:tabs>
    </w:pPr>
  </w:style>
  <w:style w:type="character" w:customStyle="1" w:styleId="FooterChar">
    <w:name w:val="Footer Char"/>
    <w:basedOn w:val="DefaultParagraphFont"/>
    <w:link w:val="Footer"/>
    <w:uiPriority w:val="99"/>
    <w:rsid w:val="007A4CA9"/>
    <w:rPr>
      <w:rFonts w:ascii="Times" w:eastAsia="Times" w:hAnsi="Times" w:cs="Times New Roman"/>
      <w:szCs w:val="20"/>
    </w:rPr>
  </w:style>
  <w:style w:type="character" w:styleId="PageNumber">
    <w:name w:val="page number"/>
    <w:basedOn w:val="DefaultParagraphFont"/>
    <w:uiPriority w:val="99"/>
    <w:semiHidden/>
    <w:unhideWhenUsed/>
    <w:rsid w:val="007A4CA9"/>
  </w:style>
  <w:style w:type="character" w:customStyle="1" w:styleId="highlightcolor">
    <w:name w:val="highlight_color"/>
    <w:basedOn w:val="DefaultParagraphFont"/>
    <w:rsid w:val="007A4CA9"/>
  </w:style>
  <w:style w:type="paragraph" w:styleId="BalloonText">
    <w:name w:val="Balloon Text"/>
    <w:basedOn w:val="Normal"/>
    <w:link w:val="BalloonTextChar"/>
    <w:uiPriority w:val="99"/>
    <w:semiHidden/>
    <w:unhideWhenUsed/>
    <w:rsid w:val="007A4C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4CA9"/>
    <w:rPr>
      <w:rFonts w:ascii="Lucida Grande" w:eastAsia="Times" w:hAnsi="Lucida Grande" w:cs="Lucida Grande"/>
      <w:sz w:val="18"/>
      <w:szCs w:val="18"/>
    </w:rPr>
  </w:style>
  <w:style w:type="character" w:styleId="FollowedHyperlink">
    <w:name w:val="FollowedHyperlink"/>
    <w:basedOn w:val="DefaultParagraphFont"/>
    <w:uiPriority w:val="99"/>
    <w:semiHidden/>
    <w:unhideWhenUsed/>
    <w:rsid w:val="00FE6E8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4CA9"/>
    <w:pPr>
      <w:widowControl w:val="0"/>
      <w:suppressAutoHyphens/>
    </w:pPr>
    <w:rPr>
      <w:rFonts w:ascii="Times" w:eastAsia="Times" w:hAnsi="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7A4CA9"/>
    <w:rPr>
      <w:color w:val="000080"/>
      <w:u w:val="single"/>
    </w:rPr>
  </w:style>
  <w:style w:type="paragraph" w:styleId="ListParagraph">
    <w:name w:val="List Paragraph"/>
    <w:basedOn w:val="Normal"/>
    <w:uiPriority w:val="34"/>
    <w:qFormat/>
    <w:rsid w:val="007A4CA9"/>
    <w:pPr>
      <w:ind w:left="720"/>
      <w:contextualSpacing/>
    </w:pPr>
  </w:style>
  <w:style w:type="paragraph" w:styleId="Footer">
    <w:name w:val="footer"/>
    <w:basedOn w:val="Normal"/>
    <w:link w:val="FooterChar"/>
    <w:uiPriority w:val="99"/>
    <w:unhideWhenUsed/>
    <w:rsid w:val="007A4CA9"/>
    <w:pPr>
      <w:tabs>
        <w:tab w:val="center" w:pos="4320"/>
        <w:tab w:val="right" w:pos="8640"/>
      </w:tabs>
    </w:pPr>
  </w:style>
  <w:style w:type="character" w:customStyle="1" w:styleId="FooterChar">
    <w:name w:val="Footer Char"/>
    <w:basedOn w:val="DefaultParagraphFont"/>
    <w:link w:val="Footer"/>
    <w:uiPriority w:val="99"/>
    <w:rsid w:val="007A4CA9"/>
    <w:rPr>
      <w:rFonts w:ascii="Times" w:eastAsia="Times" w:hAnsi="Times" w:cs="Times New Roman"/>
      <w:szCs w:val="20"/>
    </w:rPr>
  </w:style>
  <w:style w:type="character" w:styleId="PageNumber">
    <w:name w:val="page number"/>
    <w:basedOn w:val="DefaultParagraphFont"/>
    <w:uiPriority w:val="99"/>
    <w:semiHidden/>
    <w:unhideWhenUsed/>
    <w:rsid w:val="007A4CA9"/>
  </w:style>
  <w:style w:type="character" w:customStyle="1" w:styleId="highlightcolor">
    <w:name w:val="highlight_color"/>
    <w:basedOn w:val="DefaultParagraphFont"/>
    <w:rsid w:val="007A4CA9"/>
  </w:style>
  <w:style w:type="paragraph" w:styleId="BalloonText">
    <w:name w:val="Balloon Text"/>
    <w:basedOn w:val="Normal"/>
    <w:link w:val="BalloonTextChar"/>
    <w:uiPriority w:val="99"/>
    <w:semiHidden/>
    <w:unhideWhenUsed/>
    <w:rsid w:val="007A4CA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A4CA9"/>
    <w:rPr>
      <w:rFonts w:ascii="Lucida Grande" w:eastAsia="Times" w:hAnsi="Lucida Grande" w:cs="Lucida Grande"/>
      <w:sz w:val="18"/>
      <w:szCs w:val="18"/>
    </w:rPr>
  </w:style>
  <w:style w:type="character" w:styleId="FollowedHyperlink">
    <w:name w:val="FollowedHyperlink"/>
    <w:basedOn w:val="DefaultParagraphFont"/>
    <w:uiPriority w:val="99"/>
    <w:semiHidden/>
    <w:unhideWhenUsed/>
    <w:rsid w:val="00FE6E8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avert.org/hiv-aids-stigma.htm" TargetMode="External"/><Relationship Id="rId20" Type="http://schemas.openxmlformats.org/officeDocument/2006/relationships/theme" Target="theme/theme1.xml"/><Relationship Id="rId10" Type="http://schemas.openxmlformats.org/officeDocument/2006/relationships/hyperlink" Target="http://www.thebody.com/content/art2299.html" TargetMode="External"/><Relationship Id="rId11" Type="http://schemas.openxmlformats.org/officeDocument/2006/relationships/hyperlink" Target="http://www.plannedparenthood.org/" TargetMode="External"/><Relationship Id="rId12" Type="http://schemas.openxmlformats.org/officeDocument/2006/relationships/hyperlink" Target="http://www.plannedparenthood.org/" TargetMode="External"/><Relationship Id="rId13" Type="http://schemas.openxmlformats.org/officeDocument/2006/relationships/hyperlink" Target="http://www.plannedparenthood.org/teen-talk/index.htm" TargetMode="External"/><Relationship Id="rId14" Type="http://schemas.openxmlformats.org/officeDocument/2006/relationships/hyperlink" Target="http://www.plannedparenthood.org/teen-talk/index.htm" TargetMode="External"/><Relationship Id="rId15" Type="http://schemas.openxmlformats.org/officeDocument/2006/relationships/image" Target="media/image1.png"/><Relationship Id="rId16" Type="http://schemas.openxmlformats.org/officeDocument/2006/relationships/image" Target="media/image2.gif"/><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aids.gov/hiv-aids-basics/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11</Pages>
  <Words>2975</Words>
  <Characters>16964</Characters>
  <Application>Microsoft Macintosh Word</Application>
  <DocSecurity>0</DocSecurity>
  <Lines>141</Lines>
  <Paragraphs>39</Paragraphs>
  <ScaleCrop>false</ScaleCrop>
  <Company/>
  <LinksUpToDate>false</LinksUpToDate>
  <CharactersWithSpaces>19900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25</cp:revision>
  <cp:lastPrinted>2014-04-07T11:07:00Z</cp:lastPrinted>
  <dcterms:created xsi:type="dcterms:W3CDTF">2013-12-10T15:49:00Z</dcterms:created>
  <dcterms:modified xsi:type="dcterms:W3CDTF">2014-04-07T11:27:00Z</dcterms:modified>
</cp:coreProperties>
</file>